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DE5EF" w14:textId="77777777" w:rsidR="005C7409" w:rsidRDefault="006F5A42" w:rsidP="00144027">
      <w:pPr>
        <w:pStyle w:val="odrkyChar"/>
        <w:spacing w:before="0" w:after="0"/>
        <w:outlineLvl w:val="0"/>
        <w:rPr>
          <w:b/>
        </w:rPr>
      </w:pPr>
      <w:r w:rsidRPr="00144027">
        <w:rPr>
          <w:b/>
          <w:bCs/>
        </w:rPr>
        <w:t xml:space="preserve">Příloha č. </w:t>
      </w:r>
      <w:r>
        <w:rPr>
          <w:b/>
          <w:bCs/>
        </w:rPr>
        <w:t>4</w:t>
      </w:r>
      <w:r w:rsidR="000B4E80">
        <w:rPr>
          <w:b/>
          <w:bCs/>
        </w:rPr>
        <w:t>c</w:t>
      </w:r>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596ADD3C" w14:textId="77777777" w:rsidR="006F5A42" w:rsidRPr="00144027" w:rsidRDefault="006F5A42" w:rsidP="00144027">
      <w:pPr>
        <w:pStyle w:val="odrkyChar"/>
        <w:spacing w:before="0" w:after="0"/>
        <w:outlineLvl w:val="0"/>
        <w:rPr>
          <w:highlight w:val="lightGray"/>
        </w:rPr>
      </w:pPr>
    </w:p>
    <w:p w14:paraId="73B637B6"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3084370E" w14:textId="77777777" w:rsidR="00144027" w:rsidRDefault="00144027" w:rsidP="00144027">
      <w:pPr>
        <w:pStyle w:val="Podnadpis"/>
        <w:tabs>
          <w:tab w:val="right" w:pos="9638"/>
        </w:tabs>
        <w:jc w:val="both"/>
        <w:rPr>
          <w:rFonts w:ascii="Arial" w:hAnsi="Arial" w:cs="Arial"/>
          <w:b w:val="0"/>
          <w:sz w:val="22"/>
          <w:szCs w:val="22"/>
        </w:rPr>
      </w:pPr>
    </w:p>
    <w:p w14:paraId="5B40EA54" w14:textId="77777777" w:rsidR="00144027" w:rsidRPr="00144027" w:rsidRDefault="00144027" w:rsidP="00144027">
      <w:pPr>
        <w:pStyle w:val="Podnadpis"/>
        <w:tabs>
          <w:tab w:val="right" w:pos="9638"/>
        </w:tabs>
        <w:jc w:val="both"/>
        <w:rPr>
          <w:rFonts w:ascii="Arial" w:hAnsi="Arial" w:cs="Arial"/>
          <w:b w:val="0"/>
          <w:sz w:val="22"/>
          <w:szCs w:val="22"/>
        </w:rPr>
      </w:pPr>
    </w:p>
    <w:p w14:paraId="646A74FA"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3167A34"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705AFF7E" w14:textId="77777777" w:rsidR="00144027" w:rsidRDefault="00144027" w:rsidP="00144027">
      <w:pPr>
        <w:pStyle w:val="Podnadpis"/>
        <w:tabs>
          <w:tab w:val="right" w:pos="9638"/>
        </w:tabs>
        <w:jc w:val="both"/>
        <w:rPr>
          <w:rFonts w:ascii="Arial" w:hAnsi="Arial" w:cs="Arial"/>
          <w:sz w:val="22"/>
          <w:szCs w:val="22"/>
        </w:rPr>
      </w:pPr>
    </w:p>
    <w:p w14:paraId="6E088679" w14:textId="77777777" w:rsidR="00144027" w:rsidRDefault="00144027" w:rsidP="00144027">
      <w:pPr>
        <w:pStyle w:val="Podnadpis"/>
        <w:tabs>
          <w:tab w:val="right" w:pos="9638"/>
        </w:tabs>
        <w:jc w:val="both"/>
        <w:rPr>
          <w:rFonts w:ascii="Arial" w:hAnsi="Arial" w:cs="Arial"/>
          <w:sz w:val="22"/>
          <w:szCs w:val="22"/>
        </w:rPr>
      </w:pPr>
    </w:p>
    <w:p w14:paraId="581BB9FB" w14:textId="77777777" w:rsidR="001C62C0" w:rsidRDefault="00144027" w:rsidP="001C62C0">
      <w:pPr>
        <w:pStyle w:val="Zhlav"/>
        <w:tabs>
          <w:tab w:val="left" w:pos="2835"/>
        </w:tabs>
        <w:ind w:left="2835" w:hanging="2835"/>
        <w:rPr>
          <w:rFonts w:ascii="Arial" w:hAnsi="Arial" w:cs="Arial"/>
          <w:sz w:val="22"/>
          <w:szCs w:val="22"/>
        </w:rPr>
      </w:pPr>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3ABAACEC"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2688B24D"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652D0245"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0ABD0A27"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113B4207"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2960C170"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7FE9B6A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44123EFA"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0B06C9C6"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1E777950" w14:textId="77777777" w:rsidR="00466827" w:rsidRDefault="00466827" w:rsidP="00144027">
      <w:pPr>
        <w:pStyle w:val="odrkyChar"/>
        <w:spacing w:before="0" w:after="0"/>
      </w:pPr>
    </w:p>
    <w:p w14:paraId="6875B75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7089207" w14:textId="77777777" w:rsidR="00144027" w:rsidRDefault="00144027" w:rsidP="00144027">
      <w:pPr>
        <w:pStyle w:val="Normlnweb"/>
        <w:spacing w:before="0" w:beforeAutospacing="0" w:after="0" w:afterAutospacing="0"/>
        <w:jc w:val="both"/>
        <w:rPr>
          <w:rFonts w:ascii="Arial" w:hAnsi="Arial" w:cs="Arial"/>
          <w:sz w:val="22"/>
          <w:szCs w:val="22"/>
        </w:rPr>
      </w:pPr>
    </w:p>
    <w:p w14:paraId="6ED6DA33" w14:textId="77777777" w:rsidR="00466827" w:rsidRDefault="00466827" w:rsidP="00144027">
      <w:pPr>
        <w:pStyle w:val="Normlnweb"/>
        <w:spacing w:before="0" w:beforeAutospacing="0" w:after="0" w:afterAutospacing="0"/>
        <w:jc w:val="both"/>
        <w:rPr>
          <w:rFonts w:ascii="Arial" w:hAnsi="Arial" w:cs="Arial"/>
          <w:sz w:val="22"/>
          <w:szCs w:val="22"/>
        </w:rPr>
      </w:pPr>
    </w:p>
    <w:p w14:paraId="437DD78E"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4DC33455" w14:textId="77777777" w:rsidR="00144027" w:rsidRDefault="00144027" w:rsidP="00144027">
      <w:pPr>
        <w:pStyle w:val="Normlnweb"/>
        <w:spacing w:before="0" w:beforeAutospacing="0" w:after="0" w:afterAutospacing="0"/>
        <w:jc w:val="both"/>
        <w:rPr>
          <w:rFonts w:ascii="Arial" w:hAnsi="Arial" w:cs="Arial"/>
          <w:sz w:val="22"/>
          <w:szCs w:val="22"/>
        </w:rPr>
      </w:pPr>
    </w:p>
    <w:p w14:paraId="54BB813C"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3859CB44" w14:textId="77777777" w:rsidR="00144027" w:rsidRDefault="00144027" w:rsidP="00144027">
      <w:pPr>
        <w:pStyle w:val="odrkyChar"/>
        <w:spacing w:before="0" w:after="0"/>
      </w:pPr>
      <w:r>
        <w:t>sídlo:</w:t>
      </w:r>
      <w:r>
        <w:tab/>
      </w:r>
      <w:r>
        <w:tab/>
      </w:r>
      <w:r>
        <w:tab/>
      </w:r>
      <w:r>
        <w:tab/>
      </w:r>
      <w:r>
        <w:rPr>
          <w:highlight w:val="yellow"/>
        </w:rPr>
        <w:t>……………………………..</w:t>
      </w:r>
    </w:p>
    <w:p w14:paraId="67D7BBD4"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5A4DA2D5"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F6CB804"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38DC6E3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B7CD1B9"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7E86AAAD"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F4EB473"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596D4E28"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515C3F14"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AECC75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8A85615"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CFB38AB"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CB9FE8B"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666EF3E"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5F4E1B6"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1E83C1D6" w14:textId="77777777" w:rsidR="00144027" w:rsidRDefault="00144027" w:rsidP="00144027">
      <w:pPr>
        <w:pStyle w:val="Normlnweb"/>
        <w:spacing w:before="0" w:beforeAutospacing="0" w:after="0" w:afterAutospacing="0"/>
        <w:jc w:val="both"/>
        <w:rPr>
          <w:rFonts w:ascii="Arial" w:hAnsi="Arial" w:cs="Arial"/>
          <w:sz w:val="22"/>
          <w:szCs w:val="22"/>
        </w:rPr>
      </w:pPr>
    </w:p>
    <w:p w14:paraId="3FAFE37E" w14:textId="77777777" w:rsidR="00144027" w:rsidRDefault="00144027" w:rsidP="00144027">
      <w:pPr>
        <w:pStyle w:val="Normlnweb"/>
        <w:spacing w:before="0" w:beforeAutospacing="0" w:after="0" w:afterAutospacing="0"/>
        <w:jc w:val="both"/>
        <w:rPr>
          <w:rFonts w:ascii="Arial" w:hAnsi="Arial" w:cs="Arial"/>
          <w:sz w:val="22"/>
          <w:szCs w:val="22"/>
        </w:rPr>
      </w:pPr>
    </w:p>
    <w:p w14:paraId="59B72DD1"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63658AFB" w14:textId="77777777" w:rsidR="00C36514" w:rsidRDefault="00C36514" w:rsidP="00144027">
      <w:pPr>
        <w:jc w:val="center"/>
        <w:outlineLvl w:val="0"/>
        <w:rPr>
          <w:rFonts w:ascii="Arial" w:hAnsi="Arial" w:cs="Arial"/>
          <w:b/>
          <w:bCs/>
          <w:sz w:val="22"/>
          <w:szCs w:val="22"/>
        </w:rPr>
      </w:pPr>
    </w:p>
    <w:p w14:paraId="4991BA24" w14:textId="77777777" w:rsidR="001C73CD" w:rsidRDefault="001C73CD" w:rsidP="00144027">
      <w:pPr>
        <w:jc w:val="center"/>
        <w:outlineLvl w:val="0"/>
        <w:rPr>
          <w:rFonts w:ascii="Arial" w:hAnsi="Arial" w:cs="Arial"/>
          <w:b/>
          <w:bCs/>
          <w:sz w:val="22"/>
          <w:szCs w:val="22"/>
        </w:rPr>
      </w:pPr>
    </w:p>
    <w:p w14:paraId="769ED3B0"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462BF442"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1F46626B" w14:textId="77777777" w:rsidR="00930BAD" w:rsidRDefault="00930BAD" w:rsidP="007B3FFE">
      <w:pPr>
        <w:pStyle w:val="Podnadpis"/>
        <w:tabs>
          <w:tab w:val="right" w:pos="9638"/>
        </w:tabs>
        <w:jc w:val="both"/>
        <w:rPr>
          <w:rFonts w:ascii="Arial" w:hAnsi="Arial" w:cs="Arial"/>
          <w:b w:val="0"/>
          <w:sz w:val="22"/>
          <w:szCs w:val="22"/>
        </w:rPr>
      </w:pPr>
    </w:p>
    <w:p w14:paraId="6A3A5F90"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3C2E61" w:rsidRPr="002F283B">
        <w:rPr>
          <w:rFonts w:ascii="Arial" w:hAnsi="Arial" w:cs="Arial"/>
          <w:color w:val="000000"/>
          <w:sz w:val="22"/>
          <w:szCs w:val="22"/>
          <w:shd w:val="clear" w:color="auto" w:fill="FFFFFF"/>
        </w:rPr>
        <w:t xml:space="preserve">Dodávky </w:t>
      </w:r>
      <w:r w:rsidR="002C566B">
        <w:rPr>
          <w:rFonts w:ascii="Arial" w:hAnsi="Arial" w:cs="Arial"/>
          <w:color w:val="000000"/>
          <w:sz w:val="22"/>
          <w:szCs w:val="22"/>
          <w:shd w:val="clear" w:color="auto" w:fill="FFFFFF"/>
        </w:rPr>
        <w:t>nábytku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5C70F618" w14:textId="77777777" w:rsidR="00E6192E" w:rsidRDefault="00E6192E" w:rsidP="00E6192E">
      <w:pPr>
        <w:pStyle w:val="Podnadpis"/>
        <w:tabs>
          <w:tab w:val="right" w:pos="9638"/>
        </w:tabs>
        <w:ind w:left="284"/>
        <w:jc w:val="both"/>
        <w:rPr>
          <w:rFonts w:ascii="Arial" w:hAnsi="Arial" w:cs="Arial"/>
          <w:b w:val="0"/>
          <w:sz w:val="22"/>
          <w:szCs w:val="22"/>
        </w:rPr>
      </w:pPr>
    </w:p>
    <w:p w14:paraId="749DEE4D" w14:textId="621998EF"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F0131B" w:rsidRPr="00A816DE">
        <w:rPr>
          <w:rFonts w:ascii="Arial" w:hAnsi="Arial" w:cs="Arial"/>
          <w:sz w:val="22"/>
          <w:szCs w:val="22"/>
        </w:rPr>
        <w:t>Dodávky vybavení pro základní školy v Opavě 202</w:t>
      </w:r>
      <w:r w:rsidR="008A2E32">
        <w:rPr>
          <w:rFonts w:ascii="Arial" w:hAnsi="Arial" w:cs="Arial"/>
          <w:sz w:val="22"/>
          <w:szCs w:val="22"/>
        </w:rPr>
        <w:t>6</w:t>
      </w:r>
      <w:r w:rsidR="00C165A9" w:rsidRPr="00C165A9">
        <w:rPr>
          <w:rFonts w:ascii="Arial" w:hAnsi="Arial" w:cs="Arial"/>
          <w:b w:val="0"/>
          <w:sz w:val="22"/>
          <w:szCs w:val="22"/>
        </w:rPr>
        <w:t>“</w:t>
      </w:r>
      <w:r w:rsidR="006F5A42">
        <w:rPr>
          <w:rFonts w:ascii="Arial" w:hAnsi="Arial" w:cs="Arial"/>
          <w:b w:val="0"/>
          <w:sz w:val="22"/>
          <w:szCs w:val="22"/>
        </w:rPr>
        <w:t xml:space="preserve"> a její část č. </w:t>
      </w:r>
      <w:r w:rsidR="002C566B">
        <w:rPr>
          <w:rFonts w:ascii="Arial" w:hAnsi="Arial" w:cs="Arial"/>
          <w:b w:val="0"/>
          <w:sz w:val="22"/>
          <w:szCs w:val="22"/>
        </w:rPr>
        <w:t>3</w:t>
      </w:r>
      <w:r w:rsidR="006F5A42">
        <w:rPr>
          <w:rFonts w:ascii="Arial" w:hAnsi="Arial" w:cs="Arial"/>
          <w:b w:val="0"/>
          <w:sz w:val="22"/>
          <w:szCs w:val="22"/>
        </w:rPr>
        <w:t xml:space="preserve"> pod názvem</w:t>
      </w:r>
      <w:r w:rsidR="00AA750F">
        <w:rPr>
          <w:rFonts w:ascii="Arial" w:hAnsi="Arial" w:cs="Arial"/>
          <w:b w:val="0"/>
          <w:sz w:val="22"/>
          <w:szCs w:val="22"/>
        </w:rPr>
        <w:t xml:space="preserve"> „</w:t>
      </w:r>
      <w:r w:rsidR="002C566B">
        <w:rPr>
          <w:rFonts w:ascii="Arial" w:hAnsi="Arial" w:cs="Arial"/>
          <w:b w:val="0"/>
          <w:sz w:val="22"/>
          <w:szCs w:val="22"/>
        </w:rPr>
        <w:t>Nábytek</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69CBFC47" w14:textId="77777777" w:rsidR="00506BDD" w:rsidRPr="00A108BE" w:rsidRDefault="00506BDD" w:rsidP="00634F59">
      <w:pPr>
        <w:pStyle w:val="Podnadpis"/>
        <w:tabs>
          <w:tab w:val="right" w:pos="9638"/>
        </w:tabs>
        <w:jc w:val="both"/>
        <w:rPr>
          <w:rFonts w:ascii="Arial" w:hAnsi="Arial" w:cs="Arial"/>
          <w:b w:val="0"/>
          <w:sz w:val="22"/>
          <w:szCs w:val="22"/>
        </w:rPr>
      </w:pPr>
    </w:p>
    <w:p w14:paraId="519A16D2"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1F6A46C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B2983D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2B31F74"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CCA6AE5" w14:textId="77777777" w:rsidR="00451FAE" w:rsidRDefault="00451FAE" w:rsidP="007B3FFE">
      <w:pPr>
        <w:pStyle w:val="Podnadpis"/>
        <w:tabs>
          <w:tab w:val="right" w:pos="9638"/>
        </w:tabs>
        <w:jc w:val="both"/>
        <w:rPr>
          <w:rFonts w:ascii="Arial" w:hAnsi="Arial" w:cs="Arial"/>
          <w:b w:val="0"/>
          <w:sz w:val="22"/>
          <w:szCs w:val="22"/>
        </w:rPr>
      </w:pPr>
    </w:p>
    <w:p w14:paraId="7C73D783" w14:textId="54C2FD8D"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031FB467" w14:textId="77777777" w:rsidR="00A64751" w:rsidRDefault="00A64751" w:rsidP="007B3FFE">
      <w:pPr>
        <w:pStyle w:val="Podnadpis"/>
        <w:tabs>
          <w:tab w:val="right" w:pos="9638"/>
        </w:tabs>
        <w:jc w:val="both"/>
        <w:rPr>
          <w:rFonts w:ascii="Arial" w:hAnsi="Arial" w:cs="Arial"/>
          <w:b w:val="0"/>
          <w:sz w:val="22"/>
          <w:szCs w:val="22"/>
        </w:rPr>
      </w:pPr>
    </w:p>
    <w:p w14:paraId="725897FA" w14:textId="77777777" w:rsidR="0029025F" w:rsidRDefault="0029025F" w:rsidP="007B3FFE">
      <w:pPr>
        <w:pStyle w:val="Podnadpis"/>
        <w:tabs>
          <w:tab w:val="right" w:pos="9638"/>
        </w:tabs>
        <w:jc w:val="both"/>
        <w:rPr>
          <w:rFonts w:ascii="Arial" w:hAnsi="Arial" w:cs="Arial"/>
          <w:b w:val="0"/>
          <w:sz w:val="22"/>
          <w:szCs w:val="22"/>
        </w:rPr>
      </w:pPr>
    </w:p>
    <w:p w14:paraId="4BCB336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4D7EEDD3"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9768C79" w14:textId="77777777" w:rsidR="0029025F" w:rsidRDefault="0029025F" w:rsidP="0029025F">
      <w:pPr>
        <w:pStyle w:val="Podnadpis"/>
        <w:tabs>
          <w:tab w:val="right" w:pos="9638"/>
        </w:tabs>
        <w:jc w:val="both"/>
        <w:rPr>
          <w:rFonts w:ascii="Arial" w:hAnsi="Arial" w:cs="Arial"/>
          <w:b w:val="0"/>
          <w:sz w:val="22"/>
          <w:szCs w:val="22"/>
        </w:rPr>
      </w:pPr>
    </w:p>
    <w:p w14:paraId="73F7C91B"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3EB182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6D0985A0"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C566B">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21582A9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4E667FD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D43B359" w14:textId="77777777" w:rsidR="00930BAD" w:rsidRDefault="00930BAD" w:rsidP="00930BAD">
      <w:pPr>
        <w:pStyle w:val="Podnadpis"/>
        <w:tabs>
          <w:tab w:val="right" w:pos="9638"/>
        </w:tabs>
        <w:ind w:left="284"/>
        <w:jc w:val="both"/>
        <w:rPr>
          <w:rFonts w:ascii="Arial" w:hAnsi="Arial" w:cs="Arial"/>
          <w:b w:val="0"/>
          <w:sz w:val="22"/>
          <w:szCs w:val="22"/>
        </w:rPr>
      </w:pPr>
    </w:p>
    <w:p w14:paraId="39443F6A"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0A41966F"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134DA66"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w:t>
      </w:r>
      <w:r w:rsidRPr="00E81489">
        <w:rPr>
          <w:rFonts w:ascii="Arial" w:hAnsi="Arial" w:cs="Arial"/>
          <w:b w:val="0"/>
          <w:sz w:val="22"/>
          <w:szCs w:val="22"/>
        </w:rPr>
        <w:lastRenderedPageBreak/>
        <w:t xml:space="preserve">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33AB25C4"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47D49836" w14:textId="77777777" w:rsidR="00913B35" w:rsidRPr="00EB656D" w:rsidRDefault="00913B35" w:rsidP="0032578C">
      <w:pPr>
        <w:spacing w:before="40"/>
        <w:ind w:left="720"/>
        <w:jc w:val="both"/>
        <w:rPr>
          <w:rFonts w:ascii="Arial" w:hAnsi="Arial" w:cs="Arial"/>
          <w:sz w:val="22"/>
          <w:szCs w:val="22"/>
        </w:rPr>
      </w:pPr>
    </w:p>
    <w:p w14:paraId="41E01873" w14:textId="77777777" w:rsidR="00913B35" w:rsidRDefault="00913B35" w:rsidP="001F3840">
      <w:pPr>
        <w:pStyle w:val="Podnadpis"/>
        <w:tabs>
          <w:tab w:val="right" w:pos="9638"/>
        </w:tabs>
        <w:ind w:left="360"/>
        <w:jc w:val="both"/>
        <w:rPr>
          <w:rFonts w:ascii="Arial" w:hAnsi="Arial" w:cs="Arial"/>
          <w:b w:val="0"/>
          <w:sz w:val="22"/>
          <w:szCs w:val="22"/>
        </w:rPr>
      </w:pPr>
    </w:p>
    <w:p w14:paraId="4D16BC88"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4B958E" w14:textId="77777777" w:rsidR="005E431F" w:rsidRDefault="005E431F" w:rsidP="005E431F">
      <w:pPr>
        <w:pStyle w:val="Podnadpis"/>
        <w:tabs>
          <w:tab w:val="right" w:pos="9638"/>
        </w:tabs>
        <w:ind w:left="284"/>
        <w:jc w:val="both"/>
        <w:rPr>
          <w:rFonts w:ascii="Arial" w:hAnsi="Arial" w:cs="Arial"/>
          <w:b w:val="0"/>
          <w:sz w:val="22"/>
          <w:szCs w:val="22"/>
        </w:rPr>
      </w:pPr>
    </w:p>
    <w:p w14:paraId="7AB554DB"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9854188"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82FCE82" w14:textId="77777777" w:rsidR="005E431F" w:rsidRPr="00B03F91" w:rsidRDefault="005E431F" w:rsidP="005E431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4D120B5F" w14:textId="77777777" w:rsidR="005E431F" w:rsidRPr="006F5787" w:rsidRDefault="005E431F" w:rsidP="005E431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484B138D" w14:textId="77777777" w:rsidR="005E431F" w:rsidRPr="001F3840" w:rsidRDefault="005E431F" w:rsidP="005E431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339F27A" w14:textId="77777777" w:rsidR="005E431F" w:rsidRDefault="005E431F" w:rsidP="005E431F">
      <w:pPr>
        <w:pStyle w:val="Podnadpis"/>
        <w:tabs>
          <w:tab w:val="right" w:pos="9638"/>
        </w:tabs>
        <w:ind w:left="360"/>
        <w:jc w:val="both"/>
        <w:rPr>
          <w:rFonts w:ascii="Arial" w:hAnsi="Arial" w:cs="Arial"/>
          <w:b w:val="0"/>
          <w:sz w:val="22"/>
          <w:szCs w:val="22"/>
        </w:rPr>
      </w:pPr>
    </w:p>
    <w:p w14:paraId="6117D529" w14:textId="65E3DE3D" w:rsidR="005E431F" w:rsidRPr="001F3840" w:rsidRDefault="005E431F" w:rsidP="005E431F">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963F58">
        <w:rPr>
          <w:rFonts w:ascii="Arial" w:hAnsi="Arial" w:cs="Arial"/>
          <w:b w:val="0"/>
          <w:sz w:val="22"/>
          <w:szCs w:val="22"/>
        </w:rPr>
        <w:t xml:space="preserve"> </w:t>
      </w:r>
    </w:p>
    <w:p w14:paraId="6A59717E" w14:textId="77777777" w:rsidR="005E431F" w:rsidRPr="001F3840" w:rsidRDefault="005E431F" w:rsidP="005E431F">
      <w:pPr>
        <w:pStyle w:val="Podnadpis"/>
        <w:tabs>
          <w:tab w:val="right" w:pos="9638"/>
        </w:tabs>
        <w:ind w:left="360"/>
        <w:jc w:val="both"/>
        <w:rPr>
          <w:rFonts w:ascii="Arial" w:hAnsi="Arial" w:cs="Arial"/>
          <w:b w:val="0"/>
          <w:sz w:val="22"/>
          <w:szCs w:val="22"/>
        </w:rPr>
      </w:pPr>
    </w:p>
    <w:p w14:paraId="0463D953" w14:textId="77777777" w:rsidR="005E431F" w:rsidRDefault="005E431F" w:rsidP="005E431F">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59503DF" w14:textId="77777777" w:rsidR="00D7547D" w:rsidRDefault="00D7547D" w:rsidP="00930BAD">
      <w:pPr>
        <w:pStyle w:val="Podnadpis"/>
        <w:tabs>
          <w:tab w:val="right" w:pos="9638"/>
        </w:tabs>
        <w:ind w:left="284"/>
        <w:jc w:val="both"/>
        <w:rPr>
          <w:rFonts w:ascii="Arial" w:hAnsi="Arial" w:cs="Arial"/>
          <w:b w:val="0"/>
          <w:sz w:val="22"/>
          <w:szCs w:val="22"/>
        </w:rPr>
      </w:pPr>
    </w:p>
    <w:p w14:paraId="40C236C3"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75BBABE1" w14:textId="77777777" w:rsidR="009F0955" w:rsidRDefault="009F0955" w:rsidP="001F3840">
      <w:pPr>
        <w:pStyle w:val="Podnadpis"/>
        <w:tabs>
          <w:tab w:val="right" w:pos="9638"/>
        </w:tabs>
        <w:jc w:val="both"/>
        <w:rPr>
          <w:rFonts w:ascii="Arial" w:hAnsi="Arial" w:cs="Arial"/>
          <w:b w:val="0"/>
          <w:sz w:val="22"/>
          <w:szCs w:val="22"/>
        </w:rPr>
      </w:pPr>
    </w:p>
    <w:p w14:paraId="3BBDDD29" w14:textId="77777777" w:rsidR="009F0955" w:rsidRDefault="009F0955" w:rsidP="001F3840">
      <w:pPr>
        <w:pStyle w:val="Podnadpis"/>
        <w:tabs>
          <w:tab w:val="right" w:pos="9638"/>
        </w:tabs>
        <w:jc w:val="both"/>
        <w:rPr>
          <w:rFonts w:ascii="Arial" w:hAnsi="Arial" w:cs="Arial"/>
          <w:b w:val="0"/>
          <w:sz w:val="22"/>
          <w:szCs w:val="22"/>
        </w:rPr>
      </w:pPr>
    </w:p>
    <w:p w14:paraId="7DDA42A3"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3B51C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632FF439" w14:textId="77777777" w:rsidR="002C1153" w:rsidRDefault="002C1153" w:rsidP="002652FE">
      <w:pPr>
        <w:pStyle w:val="Podnadpis"/>
        <w:tabs>
          <w:tab w:val="right" w:pos="9638"/>
        </w:tabs>
        <w:jc w:val="both"/>
        <w:rPr>
          <w:rFonts w:ascii="Arial" w:hAnsi="Arial" w:cs="Arial"/>
          <w:b w:val="0"/>
          <w:sz w:val="22"/>
          <w:szCs w:val="22"/>
        </w:rPr>
      </w:pPr>
    </w:p>
    <w:p w14:paraId="41B921DF"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765548D1" w14:textId="77777777" w:rsidR="00930BAD" w:rsidRDefault="00930BAD" w:rsidP="00930BAD">
      <w:pPr>
        <w:pStyle w:val="Odstavecseseznamem"/>
        <w:suppressAutoHyphens/>
        <w:spacing w:before="60"/>
        <w:ind w:left="284"/>
        <w:jc w:val="both"/>
        <w:rPr>
          <w:rFonts w:ascii="Arial" w:hAnsi="Arial" w:cs="Arial"/>
          <w:sz w:val="22"/>
          <w:szCs w:val="22"/>
        </w:rPr>
      </w:pPr>
    </w:p>
    <w:p w14:paraId="40D76DD7" w14:textId="64D4F95B"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533602">
        <w:rPr>
          <w:rFonts w:ascii="Arial" w:hAnsi="Arial" w:cs="Arial"/>
          <w:b/>
          <w:sz w:val="22"/>
          <w:szCs w:val="22"/>
        </w:rPr>
        <w:t>31</w:t>
      </w:r>
      <w:r w:rsidR="007640C1">
        <w:rPr>
          <w:rFonts w:ascii="Arial" w:hAnsi="Arial" w:cs="Arial"/>
          <w:b/>
          <w:sz w:val="22"/>
          <w:szCs w:val="22"/>
        </w:rPr>
        <w:t>.</w:t>
      </w:r>
      <w:r w:rsidR="00533602">
        <w:rPr>
          <w:rFonts w:ascii="Arial" w:hAnsi="Arial" w:cs="Arial"/>
          <w:b/>
          <w:sz w:val="22"/>
          <w:szCs w:val="22"/>
        </w:rPr>
        <w:t>08</w:t>
      </w:r>
      <w:r w:rsidR="007640C1">
        <w:rPr>
          <w:rFonts w:ascii="Arial" w:hAnsi="Arial" w:cs="Arial"/>
          <w:b/>
          <w:sz w:val="22"/>
          <w:szCs w:val="22"/>
        </w:rPr>
        <w:t>.202</w:t>
      </w:r>
      <w:r w:rsidR="00F0131B">
        <w:rPr>
          <w:rFonts w:ascii="Arial" w:hAnsi="Arial" w:cs="Arial"/>
          <w:b/>
          <w:sz w:val="22"/>
          <w:szCs w:val="22"/>
        </w:rPr>
        <w:t>6</w:t>
      </w:r>
      <w:r w:rsidR="007640C1">
        <w:rPr>
          <w:rFonts w:ascii="Arial" w:hAnsi="Arial" w:cs="Arial"/>
          <w:b/>
          <w:sz w:val="22"/>
          <w:szCs w:val="22"/>
        </w:rPr>
        <w:t xml:space="preserve">, nejdříve však 1. </w:t>
      </w:r>
      <w:r w:rsidR="00533602">
        <w:rPr>
          <w:rFonts w:ascii="Arial" w:hAnsi="Arial" w:cs="Arial"/>
          <w:b/>
          <w:sz w:val="22"/>
          <w:szCs w:val="22"/>
        </w:rPr>
        <w:t>7</w:t>
      </w:r>
      <w:r w:rsidR="007640C1">
        <w:rPr>
          <w:rFonts w:ascii="Arial" w:hAnsi="Arial" w:cs="Arial"/>
          <w:b/>
          <w:sz w:val="22"/>
          <w:szCs w:val="22"/>
        </w:rPr>
        <w:t>. 202</w:t>
      </w:r>
      <w:r w:rsidR="00F0131B">
        <w:rPr>
          <w:rFonts w:ascii="Arial" w:hAnsi="Arial" w:cs="Arial"/>
          <w:b/>
          <w:sz w:val="22"/>
          <w:szCs w:val="22"/>
        </w:rPr>
        <w:t>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39DAAF2" w14:textId="77777777" w:rsidR="00930BAD" w:rsidRPr="00930BAD" w:rsidRDefault="00930BAD" w:rsidP="00930BAD">
      <w:pPr>
        <w:pStyle w:val="Odstavecseseznamem"/>
        <w:rPr>
          <w:rFonts w:ascii="Arial" w:hAnsi="Arial" w:cs="Arial"/>
          <w:sz w:val="22"/>
          <w:szCs w:val="22"/>
        </w:rPr>
      </w:pPr>
    </w:p>
    <w:p w14:paraId="72B3D795"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zároveň potvrzuje, že Zboží, veškerá vlastnická práva ke Zboží i všem jeho součástem jsou </w:t>
      </w:r>
      <w:r w:rsidR="00EA3274" w:rsidRPr="00930BAD">
        <w:rPr>
          <w:rFonts w:ascii="Arial" w:hAnsi="Arial" w:cs="Arial"/>
          <w:sz w:val="22"/>
          <w:szCs w:val="22"/>
        </w:rPr>
        <w:lastRenderedPageBreak/>
        <w:t>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8626EE1"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7344A266" w14:textId="5785ED34"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2B171C37" w14:textId="77777777" w:rsidR="00E03469" w:rsidRPr="00E03469" w:rsidRDefault="00E03469" w:rsidP="00E03469">
      <w:pPr>
        <w:pStyle w:val="Odstavecseseznamem"/>
        <w:rPr>
          <w:rFonts w:ascii="Arial" w:hAnsi="Arial" w:cs="Arial"/>
          <w:sz w:val="22"/>
          <w:szCs w:val="22"/>
        </w:rPr>
      </w:pPr>
    </w:p>
    <w:p w14:paraId="30A238E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A6CF3D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B0EA615" w14:textId="77777777" w:rsidR="00F0131B" w:rsidRPr="00B539F6" w:rsidRDefault="00F0131B" w:rsidP="00F0131B">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7C066FA2" w14:textId="77777777" w:rsidR="00F0131B" w:rsidRPr="00B539F6" w:rsidRDefault="00F0131B" w:rsidP="00F0131B">
      <w:pPr>
        <w:pStyle w:val="Podnadpis"/>
        <w:tabs>
          <w:tab w:val="right" w:pos="9638"/>
        </w:tabs>
        <w:jc w:val="both"/>
        <w:rPr>
          <w:rFonts w:ascii="Arial" w:hAnsi="Arial" w:cs="Arial"/>
          <w:b w:val="0"/>
          <w:sz w:val="22"/>
          <w:szCs w:val="22"/>
        </w:rPr>
      </w:pPr>
    </w:p>
    <w:p w14:paraId="1DF58B5F" w14:textId="77777777" w:rsidR="00F0131B" w:rsidRDefault="00F0131B" w:rsidP="00F0131B">
      <w:pPr>
        <w:rPr>
          <w:rFonts w:ascii="Arial" w:hAnsi="Arial" w:cs="Arial"/>
          <w:sz w:val="22"/>
          <w:szCs w:val="22"/>
        </w:rPr>
      </w:pPr>
      <w:r w:rsidRPr="00B539F6">
        <w:rPr>
          <w:rFonts w:ascii="Arial" w:hAnsi="Arial" w:cs="Arial"/>
          <w:b/>
          <w:bCs/>
          <w:sz w:val="22"/>
          <w:szCs w:val="22"/>
        </w:rPr>
        <w:t>Základní škola a Mateřská škola Opava - Komárov - příspěvková organizace</w:t>
      </w:r>
      <w:r w:rsidRPr="00B539F6">
        <w:rPr>
          <w:rFonts w:ascii="Arial" w:hAnsi="Arial" w:cs="Arial"/>
          <w:sz w:val="22"/>
          <w:szCs w:val="22"/>
        </w:rPr>
        <w:t>, adresa: U Školy 52/1, Komárov, 74770 Opava</w:t>
      </w:r>
    </w:p>
    <w:p w14:paraId="6FF0762E" w14:textId="77777777" w:rsidR="00F0131B" w:rsidRPr="00B539F6" w:rsidRDefault="00F0131B" w:rsidP="00F0131B">
      <w:pPr>
        <w:rPr>
          <w:rFonts w:ascii="Arial" w:hAnsi="Arial" w:cs="Arial"/>
          <w:b/>
          <w:bCs/>
          <w:sz w:val="22"/>
          <w:szCs w:val="22"/>
        </w:rPr>
      </w:pPr>
    </w:p>
    <w:p w14:paraId="76F2A52A" w14:textId="77777777" w:rsidR="00F0131B" w:rsidRDefault="00F0131B" w:rsidP="00F0131B">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72483C76" w14:textId="77777777" w:rsidR="00F0131B" w:rsidRDefault="00F0131B" w:rsidP="00F0131B">
      <w:pPr>
        <w:rPr>
          <w:rFonts w:ascii="Arial" w:hAnsi="Arial" w:cs="Arial"/>
          <w:sz w:val="22"/>
          <w:szCs w:val="22"/>
        </w:rPr>
      </w:pPr>
    </w:p>
    <w:p w14:paraId="584464BD" w14:textId="77777777" w:rsidR="00F0131B" w:rsidRPr="00E37B96" w:rsidRDefault="00F0131B" w:rsidP="00F0131B">
      <w:pPr>
        <w:rPr>
          <w:rFonts w:ascii="Arial" w:hAnsi="Arial" w:cs="Arial"/>
          <w:b/>
          <w:bCs/>
          <w:sz w:val="22"/>
          <w:szCs w:val="22"/>
        </w:rPr>
      </w:pPr>
      <w:r w:rsidRPr="00CC43F2">
        <w:rPr>
          <w:rFonts w:ascii="Arial" w:hAnsi="Arial" w:cs="Arial"/>
          <w:b/>
          <w:bCs/>
          <w:sz w:val="22"/>
          <w:szCs w:val="22"/>
        </w:rPr>
        <w:t>Základní škola Opava, Otická 18 - příspěvková organizace</w:t>
      </w:r>
      <w:r w:rsidRPr="00CC43F2">
        <w:rPr>
          <w:rFonts w:ascii="Arial" w:hAnsi="Arial" w:cs="Arial"/>
          <w:sz w:val="22"/>
          <w:szCs w:val="22"/>
        </w:rPr>
        <w:t>, adresa: Otická 722/18, Předměstí, 74601 Opava</w:t>
      </w:r>
    </w:p>
    <w:p w14:paraId="0DA3DD38" w14:textId="4C1CED03" w:rsidR="00DD209C" w:rsidRDefault="00DD209C" w:rsidP="001F3840">
      <w:pPr>
        <w:pStyle w:val="Podnadpis"/>
        <w:tabs>
          <w:tab w:val="right" w:pos="9638"/>
        </w:tabs>
        <w:jc w:val="both"/>
        <w:rPr>
          <w:rFonts w:ascii="Arial" w:hAnsi="Arial" w:cs="Arial"/>
          <w:b w:val="0"/>
          <w:sz w:val="22"/>
          <w:szCs w:val="22"/>
        </w:rPr>
      </w:pPr>
    </w:p>
    <w:p w14:paraId="0CBD61D0" w14:textId="77777777" w:rsidR="00963F58" w:rsidRDefault="00963F58" w:rsidP="001F3840">
      <w:pPr>
        <w:pStyle w:val="Podnadpis"/>
        <w:tabs>
          <w:tab w:val="right" w:pos="9638"/>
        </w:tabs>
        <w:jc w:val="both"/>
        <w:rPr>
          <w:rFonts w:ascii="Arial" w:hAnsi="Arial" w:cs="Arial"/>
          <w:b w:val="0"/>
          <w:sz w:val="22"/>
          <w:szCs w:val="22"/>
        </w:rPr>
      </w:pPr>
    </w:p>
    <w:p w14:paraId="626A5C2C"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55EF1F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675F689" w14:textId="77777777" w:rsidR="00265182" w:rsidRDefault="00265182" w:rsidP="00265182">
      <w:pPr>
        <w:jc w:val="both"/>
        <w:rPr>
          <w:rFonts w:ascii="Arial" w:hAnsi="Arial" w:cs="Arial"/>
          <w:sz w:val="22"/>
          <w:szCs w:val="22"/>
        </w:rPr>
      </w:pPr>
    </w:p>
    <w:p w14:paraId="367FC322" w14:textId="47E9BBB5"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5E6DAF44" w14:textId="77777777" w:rsidR="00265182" w:rsidRPr="001B20D3" w:rsidRDefault="00265182" w:rsidP="001F3840">
      <w:pPr>
        <w:pStyle w:val="Podnadpis"/>
        <w:tabs>
          <w:tab w:val="right" w:pos="9638"/>
        </w:tabs>
        <w:jc w:val="both"/>
        <w:rPr>
          <w:rFonts w:ascii="Arial" w:hAnsi="Arial" w:cs="Arial"/>
          <w:b w:val="0"/>
          <w:sz w:val="22"/>
          <w:szCs w:val="22"/>
        </w:rPr>
      </w:pPr>
    </w:p>
    <w:p w14:paraId="30E99B38"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0CF4932E" w14:textId="77777777" w:rsidR="001B20D3" w:rsidRPr="001B20D3" w:rsidRDefault="001B20D3" w:rsidP="001B20D3">
      <w:pPr>
        <w:pStyle w:val="Odstavecseseznamem"/>
        <w:jc w:val="both"/>
        <w:rPr>
          <w:rFonts w:ascii="Arial" w:hAnsi="Arial" w:cs="Arial"/>
          <w:sz w:val="22"/>
          <w:szCs w:val="22"/>
        </w:rPr>
      </w:pPr>
    </w:p>
    <w:p w14:paraId="1DBF0B67" w14:textId="77777777" w:rsidR="001B20D3" w:rsidRPr="001B20D3" w:rsidRDefault="001B20D3" w:rsidP="001B20D3">
      <w:pPr>
        <w:ind w:firstLine="709"/>
        <w:jc w:val="both"/>
        <w:rPr>
          <w:rFonts w:ascii="Arial" w:hAnsi="Arial" w:cs="Arial"/>
          <w:sz w:val="22"/>
          <w:szCs w:val="22"/>
        </w:rPr>
      </w:pPr>
    </w:p>
    <w:p w14:paraId="4525310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3ED6C5BD"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506CC896" w14:textId="77777777" w:rsidR="001B20D3" w:rsidRPr="001B20D3" w:rsidRDefault="001B20D3" w:rsidP="001B20D3">
      <w:pPr>
        <w:ind w:firstLine="709"/>
        <w:jc w:val="both"/>
        <w:rPr>
          <w:rFonts w:ascii="Arial" w:hAnsi="Arial" w:cs="Arial"/>
          <w:sz w:val="22"/>
          <w:szCs w:val="22"/>
        </w:rPr>
      </w:pPr>
    </w:p>
    <w:p w14:paraId="7858160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66520E31" w14:textId="77777777" w:rsidR="00D7547D" w:rsidRDefault="00D7547D" w:rsidP="00D7547D">
      <w:pPr>
        <w:pStyle w:val="Odstavecseseznamem"/>
        <w:jc w:val="both"/>
        <w:rPr>
          <w:rFonts w:ascii="Arial" w:hAnsi="Arial" w:cs="Arial"/>
          <w:b/>
          <w:sz w:val="22"/>
          <w:szCs w:val="22"/>
        </w:rPr>
      </w:pPr>
    </w:p>
    <w:p w14:paraId="74F74D2E" w14:textId="77777777" w:rsidR="00B03F91" w:rsidRDefault="00B03F91" w:rsidP="00D06085">
      <w:pPr>
        <w:pStyle w:val="Odstavecseseznamem"/>
        <w:ind w:left="2124" w:hanging="709"/>
        <w:jc w:val="both"/>
        <w:rPr>
          <w:rFonts w:ascii="Arial" w:hAnsi="Arial" w:cs="Arial"/>
          <w:sz w:val="22"/>
          <w:szCs w:val="22"/>
        </w:rPr>
      </w:pPr>
    </w:p>
    <w:p w14:paraId="4E58E6AE"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3967C8C" w14:textId="77777777" w:rsidR="001B20D3" w:rsidRPr="001B20D3" w:rsidRDefault="001B20D3" w:rsidP="001B20D3">
      <w:pPr>
        <w:pStyle w:val="Odstavecseseznamem"/>
        <w:jc w:val="both"/>
        <w:rPr>
          <w:rFonts w:ascii="Arial" w:hAnsi="Arial" w:cs="Arial"/>
          <w:sz w:val="22"/>
          <w:szCs w:val="22"/>
        </w:rPr>
      </w:pPr>
    </w:p>
    <w:p w14:paraId="7F34F0CE"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lastRenderedPageBreak/>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D0708E5" w14:textId="77777777" w:rsidR="00E03469" w:rsidRPr="00E03469" w:rsidRDefault="00E03469" w:rsidP="00E03469">
      <w:pPr>
        <w:pStyle w:val="Odstavecseseznamem"/>
        <w:ind w:left="284"/>
        <w:jc w:val="both"/>
        <w:rPr>
          <w:rFonts w:ascii="Arial" w:hAnsi="Arial" w:cs="Arial"/>
        </w:rPr>
      </w:pPr>
    </w:p>
    <w:p w14:paraId="01ED0EFD"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7E64B28F" w14:textId="77777777" w:rsidR="00E03469" w:rsidRPr="00E03469" w:rsidRDefault="00E03469" w:rsidP="00E03469">
      <w:pPr>
        <w:pStyle w:val="Odstavecseseznamem"/>
        <w:rPr>
          <w:rFonts w:ascii="Arial" w:hAnsi="Arial" w:cs="Arial"/>
        </w:rPr>
      </w:pPr>
    </w:p>
    <w:p w14:paraId="7823100F"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E521EB">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E521EB">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E521EB">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742C06CF" w14:textId="77777777" w:rsidR="00E03469" w:rsidRPr="00E03469" w:rsidRDefault="00E03469" w:rsidP="00E03469">
      <w:pPr>
        <w:pStyle w:val="Odstavecseseznamem"/>
        <w:rPr>
          <w:rFonts w:ascii="Arial" w:hAnsi="Arial" w:cs="Arial"/>
        </w:rPr>
      </w:pPr>
    </w:p>
    <w:p w14:paraId="580E1AAD"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302232D8" w14:textId="77777777" w:rsidR="00E03469" w:rsidRPr="00E03469" w:rsidRDefault="00E03469" w:rsidP="00E03469">
      <w:pPr>
        <w:pStyle w:val="Odstavecseseznamem"/>
        <w:rPr>
          <w:rFonts w:ascii="Arial" w:hAnsi="Arial" w:cs="Arial"/>
        </w:rPr>
      </w:pPr>
    </w:p>
    <w:p w14:paraId="2B0553B3"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0668BB9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7AF16738"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1A11C79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7234D5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059E54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3BCDDB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2F93371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DB50D0D"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65C27F31"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719661F9"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3139923B"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08ABB62E" w14:textId="6FF111FE" w:rsidR="00F351AF" w:rsidRPr="002C566B"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aglomerace</w:t>
      </w:r>
      <w:r w:rsidR="006D6380" w:rsidRPr="00AA750F">
        <w:rPr>
          <w:rFonts w:ascii="Arial" w:hAnsi="Arial" w:cs="Arial"/>
          <w:b/>
          <w:sz w:val="22"/>
          <w:szCs w:val="22"/>
        </w:rPr>
        <w:t xml:space="preserve"> </w:t>
      </w:r>
      <w:r w:rsidR="00E46A56" w:rsidRPr="00AA750F">
        <w:rPr>
          <w:rFonts w:ascii="Arial" w:hAnsi="Arial" w:cs="Arial"/>
          <w:sz w:val="22"/>
          <w:szCs w:val="22"/>
        </w:rPr>
        <w:t xml:space="preserve">pod </w:t>
      </w:r>
      <w:r w:rsidR="00A56E39" w:rsidRPr="00AA750F">
        <w:rPr>
          <w:rFonts w:ascii="Arial" w:hAnsi="Arial" w:cs="Arial"/>
          <w:sz w:val="22"/>
          <w:szCs w:val="22"/>
        </w:rPr>
        <w:t xml:space="preserve">názvem projektu </w:t>
      </w:r>
      <w:r w:rsidR="00850BE4" w:rsidRPr="001A2709">
        <w:rPr>
          <w:rFonts w:ascii="Arial" w:hAnsi="Arial" w:cs="Arial"/>
          <w:sz w:val="22"/>
          <w:szCs w:val="22"/>
        </w:rPr>
        <w:t>Modernizace a vybavení odborných učeben v Opavě</w:t>
      </w:r>
      <w:r w:rsidR="00850BE4" w:rsidRPr="00AA750F">
        <w:rPr>
          <w:rFonts w:ascii="Arial" w:hAnsi="Arial" w:cs="Arial"/>
          <w:sz w:val="22"/>
          <w:szCs w:val="22"/>
        </w:rPr>
        <w:t xml:space="preserve"> </w:t>
      </w:r>
      <w:r w:rsidR="00A56E39" w:rsidRPr="00AA750F">
        <w:rPr>
          <w:rFonts w:ascii="Arial" w:hAnsi="Arial" w:cs="Arial"/>
          <w:sz w:val="22"/>
          <w:szCs w:val="22"/>
        </w:rPr>
        <w:t xml:space="preserve">a názvem veřejné zakázky </w:t>
      </w:r>
      <w:bookmarkStart w:id="4" w:name="_Hlk211843438"/>
      <w:r w:rsidR="00F0131B" w:rsidRPr="00F0131B">
        <w:rPr>
          <w:rFonts w:ascii="Arial" w:hAnsi="Arial" w:cs="Arial"/>
          <w:sz w:val="22"/>
          <w:szCs w:val="22"/>
        </w:rPr>
        <w:t>Dodávky vybavení pro základní školy v Opavě 202</w:t>
      </w:r>
      <w:bookmarkEnd w:id="4"/>
      <w:r w:rsidR="008A2E32">
        <w:rPr>
          <w:rFonts w:ascii="Arial" w:hAnsi="Arial" w:cs="Arial"/>
          <w:sz w:val="22"/>
          <w:szCs w:val="22"/>
        </w:rPr>
        <w:t>6</w:t>
      </w:r>
      <w:r w:rsidR="003C2E61" w:rsidRPr="00AA750F">
        <w:rPr>
          <w:rFonts w:ascii="Arial" w:hAnsi="Arial" w:cs="Arial"/>
          <w:sz w:val="22"/>
          <w:szCs w:val="22"/>
        </w:rPr>
        <w:t xml:space="preserve"> </w:t>
      </w:r>
      <w:r w:rsidR="006F5A42" w:rsidRPr="00AA750F">
        <w:rPr>
          <w:rFonts w:ascii="Arial" w:hAnsi="Arial" w:cs="Arial"/>
          <w:sz w:val="22"/>
          <w:szCs w:val="22"/>
        </w:rPr>
        <w:t xml:space="preserve">a její </w:t>
      </w:r>
      <w:r w:rsidR="006F5A42" w:rsidRPr="002C566B">
        <w:rPr>
          <w:rFonts w:ascii="Arial" w:hAnsi="Arial" w:cs="Arial"/>
          <w:sz w:val="22"/>
          <w:szCs w:val="22"/>
        </w:rPr>
        <w:t xml:space="preserve">části č. </w:t>
      </w:r>
      <w:r w:rsidR="002C566B" w:rsidRPr="002C566B">
        <w:rPr>
          <w:rFonts w:ascii="Arial" w:hAnsi="Arial" w:cs="Arial"/>
          <w:sz w:val="22"/>
          <w:szCs w:val="22"/>
        </w:rPr>
        <w:t>3</w:t>
      </w:r>
      <w:r w:rsidR="006F5A42" w:rsidRPr="002C566B">
        <w:rPr>
          <w:rFonts w:ascii="Arial" w:hAnsi="Arial" w:cs="Arial"/>
          <w:sz w:val="22"/>
          <w:szCs w:val="22"/>
        </w:rPr>
        <w:t xml:space="preserve"> </w:t>
      </w:r>
      <w:r w:rsidR="00AA750F" w:rsidRPr="002C566B">
        <w:rPr>
          <w:rFonts w:ascii="Arial" w:hAnsi="Arial" w:cs="Arial"/>
          <w:sz w:val="22"/>
          <w:szCs w:val="22"/>
        </w:rPr>
        <w:t>–</w:t>
      </w:r>
      <w:r w:rsidR="006F5A42" w:rsidRPr="002C566B">
        <w:rPr>
          <w:rFonts w:ascii="Arial" w:hAnsi="Arial" w:cs="Arial"/>
          <w:sz w:val="22"/>
          <w:szCs w:val="22"/>
        </w:rPr>
        <w:t xml:space="preserve"> </w:t>
      </w:r>
      <w:bookmarkEnd w:id="2"/>
      <w:r w:rsidR="002C566B" w:rsidRPr="002C566B">
        <w:rPr>
          <w:rFonts w:ascii="Arial" w:hAnsi="Arial" w:cs="Arial"/>
          <w:sz w:val="22"/>
          <w:szCs w:val="22"/>
        </w:rPr>
        <w:t>Nábytek</w:t>
      </w:r>
      <w:r w:rsidR="00E079D1" w:rsidRPr="002C566B">
        <w:rPr>
          <w:rFonts w:ascii="Arial" w:hAnsi="Arial" w:cs="Arial"/>
          <w:sz w:val="22"/>
          <w:szCs w:val="22"/>
        </w:rPr>
        <w:t>.</w:t>
      </w:r>
    </w:p>
    <w:bookmarkEnd w:id="3"/>
    <w:p w14:paraId="3E78C6E5" w14:textId="77777777" w:rsidR="00B80D7F" w:rsidRDefault="00B80D7F" w:rsidP="00B80D7F">
      <w:pPr>
        <w:tabs>
          <w:tab w:val="left" w:pos="1418"/>
        </w:tabs>
        <w:suppressAutoHyphens/>
        <w:ind w:left="1418"/>
        <w:jc w:val="both"/>
        <w:rPr>
          <w:rFonts w:ascii="Arial" w:hAnsi="Arial" w:cs="Arial"/>
          <w:sz w:val="22"/>
          <w:szCs w:val="22"/>
        </w:rPr>
      </w:pPr>
    </w:p>
    <w:p w14:paraId="3A732445" w14:textId="77777777" w:rsidR="00F577E2" w:rsidRDefault="00E03469" w:rsidP="00E03469">
      <w:pPr>
        <w:suppressAutoHyphens/>
        <w:ind w:left="284" w:hanging="284"/>
        <w:jc w:val="both"/>
        <w:rPr>
          <w:rFonts w:ascii="Times" w:hAnsi="Times"/>
        </w:rPr>
      </w:pPr>
      <w:r>
        <w:rPr>
          <w:rFonts w:ascii="Arial" w:hAnsi="Arial" w:cs="Arial"/>
          <w:sz w:val="22"/>
          <w:szCs w:val="22"/>
        </w:rPr>
        <w:lastRenderedPageBreak/>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6E43462D" w14:textId="77777777" w:rsidR="00AB5327" w:rsidRPr="00AB5327" w:rsidRDefault="00AB5327" w:rsidP="00216AE3">
      <w:pPr>
        <w:tabs>
          <w:tab w:val="left" w:pos="1418"/>
        </w:tabs>
        <w:suppressAutoHyphens/>
        <w:jc w:val="both"/>
        <w:rPr>
          <w:rFonts w:ascii="Arial" w:hAnsi="Arial" w:cs="Arial"/>
          <w:sz w:val="22"/>
          <w:szCs w:val="22"/>
        </w:rPr>
      </w:pPr>
    </w:p>
    <w:p w14:paraId="25E827C2"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4E9C1664" w14:textId="53951AC5" w:rsidR="00E2502C" w:rsidRDefault="00E2502C" w:rsidP="00E2502C">
      <w:pPr>
        <w:pStyle w:val="Odstavecseseznamem"/>
        <w:tabs>
          <w:tab w:val="left" w:pos="1418"/>
        </w:tabs>
        <w:suppressAutoHyphens/>
        <w:spacing w:before="60"/>
        <w:ind w:left="284"/>
        <w:jc w:val="both"/>
        <w:rPr>
          <w:rFonts w:ascii="Arial" w:hAnsi="Arial" w:cs="Arial"/>
          <w:sz w:val="22"/>
          <w:szCs w:val="22"/>
        </w:rPr>
      </w:pPr>
    </w:p>
    <w:p w14:paraId="5513D032" w14:textId="3F2DC53D" w:rsidR="00E2502C" w:rsidRDefault="00E2502C" w:rsidP="00E2502C">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2502C">
        <w:rPr>
          <w:rFonts w:ascii="Arial" w:hAnsi="Arial" w:cs="Arial"/>
          <w:sz w:val="22"/>
          <w:szCs w:val="22"/>
        </w:rPr>
        <w:t xml:space="preserve">Objednatel prohlašuje, že v případě plnění odpovídajícího číselnému kódu dle Klasifikace produkce CZ-CPA 41 – 43, které je předmětem smlouvy o dílo, </w:t>
      </w:r>
      <w:r w:rsidRPr="00E2502C">
        <w:rPr>
          <w:rFonts w:ascii="Arial" w:hAnsi="Arial" w:cs="Arial"/>
          <w:b/>
          <w:sz w:val="22"/>
          <w:szCs w:val="22"/>
        </w:rPr>
        <w:t>nebude uplatňovat režim přenesení daňové povinnosti</w:t>
      </w:r>
      <w:r w:rsidRPr="00E2502C">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5787D532" w14:textId="77777777" w:rsidR="00E2502C" w:rsidRPr="00E2502C" w:rsidRDefault="00E2502C" w:rsidP="00E2502C">
      <w:pPr>
        <w:tabs>
          <w:tab w:val="left" w:pos="1418"/>
        </w:tabs>
        <w:suppressAutoHyphens/>
        <w:spacing w:before="60"/>
        <w:jc w:val="both"/>
        <w:rPr>
          <w:rFonts w:ascii="Arial" w:hAnsi="Arial" w:cs="Arial"/>
          <w:sz w:val="22"/>
          <w:szCs w:val="22"/>
        </w:rPr>
      </w:pPr>
    </w:p>
    <w:p w14:paraId="5649F73F" w14:textId="77777777" w:rsidR="004F28CD" w:rsidRDefault="004F28CD" w:rsidP="00A01E1B">
      <w:pPr>
        <w:tabs>
          <w:tab w:val="left" w:pos="0"/>
        </w:tabs>
        <w:ind w:left="567" w:hanging="567"/>
        <w:jc w:val="both"/>
        <w:rPr>
          <w:rFonts w:ascii="Arial" w:hAnsi="Arial" w:cs="Arial"/>
          <w:sz w:val="22"/>
          <w:szCs w:val="22"/>
        </w:rPr>
      </w:pPr>
    </w:p>
    <w:p w14:paraId="6E9F0772" w14:textId="77777777" w:rsidR="00AA750F" w:rsidRDefault="00AA750F" w:rsidP="003C2E61">
      <w:pPr>
        <w:tabs>
          <w:tab w:val="left" w:pos="0"/>
        </w:tabs>
        <w:jc w:val="both"/>
        <w:rPr>
          <w:rFonts w:ascii="Arial" w:hAnsi="Arial" w:cs="Arial"/>
          <w:sz w:val="22"/>
          <w:szCs w:val="22"/>
        </w:rPr>
      </w:pPr>
    </w:p>
    <w:p w14:paraId="65ED9F44"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6803E179"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77EDBCC4" w14:textId="77777777" w:rsidR="00F577E2" w:rsidRDefault="00F577E2" w:rsidP="00A01E1B">
      <w:pPr>
        <w:tabs>
          <w:tab w:val="left" w:pos="0"/>
        </w:tabs>
        <w:ind w:left="567" w:hanging="567"/>
        <w:jc w:val="both"/>
        <w:rPr>
          <w:rFonts w:ascii="Arial" w:hAnsi="Arial" w:cs="Arial"/>
          <w:sz w:val="22"/>
          <w:szCs w:val="22"/>
        </w:rPr>
      </w:pPr>
    </w:p>
    <w:p w14:paraId="4D8C6E26" w14:textId="3B569C72" w:rsidR="00CD47FC" w:rsidRPr="00A756B5" w:rsidRDefault="00755D39" w:rsidP="00D47AC7">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1F6A83AB" w14:textId="77777777" w:rsidR="00755D39" w:rsidRDefault="00755D39" w:rsidP="002C1153">
      <w:pPr>
        <w:tabs>
          <w:tab w:val="left" w:pos="1418"/>
        </w:tabs>
        <w:suppressAutoHyphens/>
        <w:jc w:val="both"/>
        <w:rPr>
          <w:rFonts w:ascii="Arial" w:hAnsi="Arial" w:cs="Arial"/>
          <w:sz w:val="22"/>
          <w:szCs w:val="22"/>
        </w:rPr>
      </w:pPr>
    </w:p>
    <w:p w14:paraId="544A051F"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36B35379" w14:textId="77777777" w:rsidR="00566BC0" w:rsidRPr="00566BC0" w:rsidRDefault="00566BC0" w:rsidP="00566BC0">
      <w:pPr>
        <w:pStyle w:val="Odstavecseseznamem"/>
        <w:ind w:left="284"/>
        <w:jc w:val="both"/>
        <w:rPr>
          <w:rFonts w:ascii="Arial" w:hAnsi="Arial" w:cs="Arial"/>
          <w:sz w:val="22"/>
          <w:szCs w:val="22"/>
        </w:rPr>
      </w:pPr>
    </w:p>
    <w:p w14:paraId="1896214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5288405E"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501A353B" w14:textId="77777777" w:rsidR="00566BC0" w:rsidRPr="00566BC0" w:rsidRDefault="00566BC0" w:rsidP="00566BC0">
      <w:pPr>
        <w:pStyle w:val="Odstavecseseznamem"/>
        <w:rPr>
          <w:rFonts w:ascii="Arial" w:hAnsi="Arial" w:cs="Arial"/>
          <w:sz w:val="22"/>
          <w:szCs w:val="22"/>
        </w:rPr>
      </w:pPr>
    </w:p>
    <w:p w14:paraId="1879058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w:t>
      </w:r>
      <w:r w:rsidRPr="00566BC0">
        <w:rPr>
          <w:rFonts w:ascii="Arial" w:eastAsia="Arial Unicode MS" w:hAnsi="Arial" w:cs="Arial"/>
          <w:sz w:val="22"/>
          <w:szCs w:val="22"/>
        </w:rPr>
        <w:lastRenderedPageBreak/>
        <w:t xml:space="preserve">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75D5F7DD" w14:textId="77777777" w:rsidR="00566BC0" w:rsidRPr="00566BC0" w:rsidRDefault="00566BC0" w:rsidP="00566BC0">
      <w:pPr>
        <w:pStyle w:val="Odstavecseseznamem"/>
        <w:rPr>
          <w:rFonts w:ascii="Arial" w:hAnsi="Arial" w:cs="Arial"/>
          <w:sz w:val="22"/>
          <w:szCs w:val="22"/>
        </w:rPr>
      </w:pPr>
    </w:p>
    <w:p w14:paraId="2C92C1BD"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151F2B3B" w14:textId="77777777" w:rsidR="00566BC0" w:rsidRPr="00566BC0" w:rsidRDefault="00566BC0" w:rsidP="00566BC0">
      <w:pPr>
        <w:pStyle w:val="Odstavecseseznamem"/>
        <w:rPr>
          <w:rFonts w:ascii="Arial" w:hAnsi="Arial" w:cs="Arial"/>
          <w:sz w:val="22"/>
          <w:szCs w:val="22"/>
        </w:rPr>
      </w:pPr>
    </w:p>
    <w:p w14:paraId="67CA396B"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409A68C" w14:textId="77777777" w:rsidR="00566BC0" w:rsidRPr="00566BC0" w:rsidRDefault="00566BC0" w:rsidP="00566BC0">
      <w:pPr>
        <w:pStyle w:val="Odstavecseseznamem"/>
        <w:rPr>
          <w:rFonts w:ascii="Arial" w:hAnsi="Arial" w:cs="Arial"/>
          <w:sz w:val="22"/>
          <w:szCs w:val="22"/>
        </w:rPr>
      </w:pPr>
    </w:p>
    <w:p w14:paraId="11471930"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6F9DEF1F" w14:textId="77777777" w:rsidR="000B2A9E" w:rsidRDefault="000B2A9E" w:rsidP="00216AE3">
      <w:pPr>
        <w:tabs>
          <w:tab w:val="left" w:pos="1418"/>
        </w:tabs>
        <w:suppressAutoHyphens/>
        <w:spacing w:before="60"/>
        <w:jc w:val="both"/>
        <w:rPr>
          <w:rFonts w:ascii="Arial" w:hAnsi="Arial" w:cs="Arial"/>
          <w:sz w:val="22"/>
          <w:szCs w:val="22"/>
        </w:rPr>
      </w:pPr>
    </w:p>
    <w:p w14:paraId="18EB6A4E"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1A59F77F"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8788FB8" w14:textId="77777777" w:rsidR="00634F59" w:rsidRPr="00A56E39" w:rsidRDefault="00634F59" w:rsidP="00A56E39">
      <w:pPr>
        <w:jc w:val="both"/>
        <w:rPr>
          <w:rFonts w:ascii="Arial" w:hAnsi="Arial"/>
          <w:sz w:val="22"/>
          <w:szCs w:val="22"/>
        </w:rPr>
      </w:pPr>
    </w:p>
    <w:p w14:paraId="142E2B63"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4A432884" w14:textId="77777777" w:rsidR="00BD2B1F" w:rsidRPr="00634F59" w:rsidRDefault="00BD2B1F" w:rsidP="00634F59">
      <w:pPr>
        <w:jc w:val="both"/>
        <w:rPr>
          <w:rFonts w:ascii="Arial" w:hAnsi="Arial"/>
          <w:sz w:val="22"/>
          <w:szCs w:val="22"/>
        </w:rPr>
      </w:pPr>
    </w:p>
    <w:p w14:paraId="0D762899"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0900247E" w14:textId="77777777" w:rsidR="00BD2B1F" w:rsidRPr="00BD2B1F" w:rsidRDefault="00BD2B1F" w:rsidP="00BD2B1F">
      <w:pPr>
        <w:pStyle w:val="Odstavecseseznamem"/>
        <w:rPr>
          <w:rFonts w:ascii="Arial" w:hAnsi="Arial"/>
          <w:sz w:val="22"/>
          <w:szCs w:val="22"/>
        </w:rPr>
      </w:pPr>
    </w:p>
    <w:p w14:paraId="65849E0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2BAEA153" w14:textId="77777777" w:rsidR="00BD2B1F" w:rsidRPr="00BD2B1F" w:rsidRDefault="00BD2B1F" w:rsidP="00BD2B1F">
      <w:pPr>
        <w:pStyle w:val="Odstavecseseznamem"/>
        <w:rPr>
          <w:rFonts w:ascii="Arial" w:hAnsi="Arial"/>
          <w:sz w:val="22"/>
          <w:szCs w:val="22"/>
        </w:rPr>
      </w:pPr>
    </w:p>
    <w:p w14:paraId="656FA486"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7078B70" w14:textId="77777777" w:rsidR="00BD2B1F" w:rsidRPr="00BD2B1F" w:rsidRDefault="00BD2B1F" w:rsidP="00BD2B1F">
      <w:pPr>
        <w:pStyle w:val="Odstavecseseznamem"/>
        <w:rPr>
          <w:rFonts w:ascii="Arial" w:hAnsi="Arial"/>
          <w:sz w:val="22"/>
          <w:szCs w:val="22"/>
        </w:rPr>
      </w:pPr>
    </w:p>
    <w:p w14:paraId="477D0A99"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 xml:space="preserve">výši skutečně uhrazené ceny po </w:t>
      </w:r>
      <w:r w:rsidRPr="00086604">
        <w:rPr>
          <w:rFonts w:ascii="Arial" w:hAnsi="Arial"/>
          <w:sz w:val="22"/>
          <w:szCs w:val="22"/>
        </w:rPr>
        <w:lastRenderedPageBreak/>
        <w:t>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02DD7D32" w14:textId="77777777" w:rsidR="00BD2B1F" w:rsidRPr="00441D51" w:rsidRDefault="00BD2B1F" w:rsidP="00441D51">
      <w:pPr>
        <w:rPr>
          <w:rFonts w:ascii="Arial" w:hAnsi="Arial"/>
          <w:sz w:val="22"/>
          <w:szCs w:val="22"/>
        </w:rPr>
      </w:pPr>
    </w:p>
    <w:p w14:paraId="06189001"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759299D" w14:textId="77777777" w:rsidR="002B4B57" w:rsidRDefault="002B4B57" w:rsidP="00EA3274">
      <w:pPr>
        <w:jc w:val="both"/>
        <w:rPr>
          <w:rFonts w:ascii="Arial" w:hAnsi="Arial"/>
          <w:sz w:val="22"/>
          <w:szCs w:val="22"/>
        </w:rPr>
      </w:pPr>
    </w:p>
    <w:p w14:paraId="329E6629" w14:textId="77777777" w:rsidR="00F55C9B" w:rsidRPr="002B4B57" w:rsidRDefault="00F55C9B" w:rsidP="00EA3274">
      <w:pPr>
        <w:jc w:val="both"/>
        <w:rPr>
          <w:rFonts w:ascii="Arial" w:hAnsi="Arial"/>
          <w:sz w:val="22"/>
          <w:szCs w:val="22"/>
        </w:rPr>
      </w:pPr>
    </w:p>
    <w:p w14:paraId="01C20073"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0A97EF2F"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01BF826C" w14:textId="77777777" w:rsidR="001F561E" w:rsidRDefault="001F561E" w:rsidP="00EA3274">
      <w:pPr>
        <w:jc w:val="both"/>
        <w:rPr>
          <w:rFonts w:ascii="Arial" w:hAnsi="Arial"/>
          <w:sz w:val="22"/>
          <w:szCs w:val="22"/>
        </w:rPr>
      </w:pPr>
    </w:p>
    <w:p w14:paraId="2AFB1103" w14:textId="5B62E071"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482250">
        <w:rPr>
          <w:rFonts w:ascii="Arial" w:hAnsi="Arial"/>
          <w:sz w:val="22"/>
          <w:szCs w:val="22"/>
        </w:rPr>
        <w:t>6</w:t>
      </w:r>
      <w:r w:rsidRPr="00BD2B1F">
        <w:rPr>
          <w:rFonts w:ascii="Arial" w:hAnsi="Arial"/>
          <w:sz w:val="22"/>
          <w:szCs w:val="22"/>
        </w:rPr>
        <w:t>, včetně umožnění přístupu k ní.</w:t>
      </w:r>
    </w:p>
    <w:p w14:paraId="7CC87BFB" w14:textId="77777777" w:rsidR="00BD2B1F" w:rsidRDefault="00BD2B1F" w:rsidP="00BD2B1F">
      <w:pPr>
        <w:pStyle w:val="Odstavecseseznamem"/>
        <w:ind w:left="284"/>
        <w:jc w:val="both"/>
        <w:rPr>
          <w:rFonts w:ascii="Arial" w:hAnsi="Arial"/>
          <w:sz w:val="22"/>
          <w:szCs w:val="22"/>
        </w:rPr>
      </w:pPr>
    </w:p>
    <w:p w14:paraId="3249389B" w14:textId="43366788"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482250">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3E0D65DB" w14:textId="77777777" w:rsidR="00771AE3" w:rsidRDefault="00771AE3" w:rsidP="00EA3274">
      <w:pPr>
        <w:jc w:val="both"/>
        <w:rPr>
          <w:rFonts w:ascii="Arial" w:hAnsi="Arial"/>
          <w:sz w:val="22"/>
          <w:szCs w:val="22"/>
        </w:rPr>
      </w:pPr>
    </w:p>
    <w:p w14:paraId="23094A58" w14:textId="77777777" w:rsidR="0056368B" w:rsidRDefault="0056368B" w:rsidP="00EA3274">
      <w:pPr>
        <w:jc w:val="both"/>
        <w:rPr>
          <w:rFonts w:ascii="Arial" w:hAnsi="Arial"/>
          <w:sz w:val="22"/>
          <w:szCs w:val="22"/>
        </w:rPr>
      </w:pPr>
    </w:p>
    <w:p w14:paraId="3675C5E5" w14:textId="77777777" w:rsidR="0056368B" w:rsidRDefault="0056368B" w:rsidP="00EA3274">
      <w:pPr>
        <w:jc w:val="both"/>
        <w:rPr>
          <w:rFonts w:ascii="Arial" w:hAnsi="Arial"/>
          <w:sz w:val="22"/>
          <w:szCs w:val="22"/>
        </w:rPr>
      </w:pPr>
    </w:p>
    <w:p w14:paraId="5F35B74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2AC638BA"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117B080C" w14:textId="77777777" w:rsidR="00F577E2" w:rsidRDefault="00F577E2" w:rsidP="00A01E1B">
      <w:pPr>
        <w:tabs>
          <w:tab w:val="left" w:pos="0"/>
        </w:tabs>
        <w:ind w:left="567" w:hanging="567"/>
        <w:jc w:val="both"/>
        <w:rPr>
          <w:rFonts w:ascii="Arial" w:hAnsi="Arial" w:cs="Arial"/>
          <w:sz w:val="22"/>
          <w:szCs w:val="22"/>
        </w:rPr>
      </w:pPr>
    </w:p>
    <w:p w14:paraId="37F06AFC"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1D4508FC" w14:textId="77777777" w:rsidR="00E36EDD" w:rsidRDefault="00E36EDD" w:rsidP="00E36EDD">
      <w:pPr>
        <w:pStyle w:val="Podnadpis"/>
        <w:ind w:left="284"/>
        <w:jc w:val="both"/>
        <w:rPr>
          <w:rFonts w:ascii="Arial" w:hAnsi="Arial" w:cs="Arial"/>
          <w:b w:val="0"/>
          <w:sz w:val="22"/>
          <w:szCs w:val="22"/>
        </w:rPr>
      </w:pPr>
    </w:p>
    <w:p w14:paraId="7C76714D"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66E59B4B" w14:textId="77777777" w:rsidR="00675FE8" w:rsidRDefault="00675FE8" w:rsidP="00675FE8">
      <w:pPr>
        <w:pStyle w:val="Odstavecseseznamem"/>
        <w:rPr>
          <w:rFonts w:ascii="Arial" w:hAnsi="Arial" w:cs="Arial"/>
          <w:b/>
          <w:sz w:val="22"/>
          <w:szCs w:val="22"/>
        </w:rPr>
      </w:pPr>
    </w:p>
    <w:p w14:paraId="1183840F"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7D6DF7EE" w14:textId="77777777" w:rsidR="009D77E9" w:rsidRPr="009D77E9" w:rsidRDefault="009D77E9" w:rsidP="009D77E9">
      <w:pPr>
        <w:pStyle w:val="Podnadpis"/>
        <w:ind w:left="284"/>
        <w:jc w:val="both"/>
        <w:rPr>
          <w:rFonts w:ascii="Arial" w:hAnsi="Arial" w:cs="Arial"/>
          <w:b w:val="0"/>
          <w:sz w:val="22"/>
          <w:szCs w:val="22"/>
        </w:rPr>
      </w:pPr>
    </w:p>
    <w:p w14:paraId="7ECD666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28DEBB37" w14:textId="77777777" w:rsidR="00675FE8" w:rsidRDefault="00675FE8" w:rsidP="00675FE8">
      <w:pPr>
        <w:pStyle w:val="Odstavecseseznamem"/>
        <w:rPr>
          <w:rFonts w:ascii="Arial" w:hAnsi="Arial" w:cs="Arial"/>
          <w:b/>
          <w:sz w:val="22"/>
          <w:szCs w:val="22"/>
        </w:rPr>
      </w:pPr>
    </w:p>
    <w:p w14:paraId="03C0E435"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9FF73B6" w14:textId="77777777" w:rsidR="005B2391" w:rsidRDefault="005B2391" w:rsidP="005B2391">
      <w:pPr>
        <w:pStyle w:val="Odstavecseseznamem"/>
        <w:rPr>
          <w:rFonts w:ascii="Arial" w:hAnsi="Arial" w:cs="Arial"/>
          <w:b/>
          <w:sz w:val="22"/>
          <w:szCs w:val="22"/>
        </w:rPr>
      </w:pPr>
    </w:p>
    <w:p w14:paraId="7806D844"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39A3B006" w14:textId="77777777" w:rsidR="005B2391" w:rsidRDefault="005B2391" w:rsidP="005B2391">
      <w:pPr>
        <w:pStyle w:val="Odstavecseseznamem"/>
        <w:rPr>
          <w:rFonts w:ascii="Arial" w:hAnsi="Arial" w:cs="Arial"/>
          <w:b/>
          <w:sz w:val="22"/>
          <w:szCs w:val="22"/>
        </w:rPr>
      </w:pPr>
    </w:p>
    <w:p w14:paraId="57A4B1D1"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64467E62" w14:textId="77777777" w:rsidR="005B2391" w:rsidRDefault="005B2391" w:rsidP="005B2391">
      <w:pPr>
        <w:pStyle w:val="Odstavecseseznamem"/>
        <w:rPr>
          <w:rFonts w:ascii="Arial" w:hAnsi="Arial" w:cs="Arial"/>
          <w:b/>
          <w:sz w:val="22"/>
          <w:szCs w:val="22"/>
        </w:rPr>
      </w:pPr>
    </w:p>
    <w:p w14:paraId="7F6B5F2C"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552F1890" w14:textId="77777777" w:rsidR="008A25AE" w:rsidRDefault="008A25AE" w:rsidP="00771AE3">
      <w:pPr>
        <w:tabs>
          <w:tab w:val="left" w:pos="0"/>
          <w:tab w:val="left" w:pos="2080"/>
        </w:tabs>
        <w:ind w:left="567" w:hanging="567"/>
        <w:jc w:val="both"/>
        <w:rPr>
          <w:rFonts w:ascii="Times" w:hAnsi="Times"/>
        </w:rPr>
      </w:pPr>
    </w:p>
    <w:p w14:paraId="0ACE36A4" w14:textId="77777777" w:rsidR="004F2F6B" w:rsidRDefault="004F2F6B" w:rsidP="00634F59">
      <w:pPr>
        <w:tabs>
          <w:tab w:val="left" w:pos="0"/>
          <w:tab w:val="left" w:pos="2080"/>
        </w:tabs>
        <w:jc w:val="both"/>
        <w:rPr>
          <w:rFonts w:ascii="Arial" w:hAnsi="Arial" w:cs="Arial"/>
          <w:sz w:val="22"/>
          <w:szCs w:val="22"/>
        </w:rPr>
      </w:pPr>
    </w:p>
    <w:p w14:paraId="2412DB64"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02774C72"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5BC5EF9" w14:textId="77777777" w:rsidR="00954C1B" w:rsidRDefault="00954C1B" w:rsidP="00A463D0">
      <w:pPr>
        <w:tabs>
          <w:tab w:val="left" w:pos="2080"/>
        </w:tabs>
        <w:jc w:val="both"/>
        <w:rPr>
          <w:rFonts w:ascii="Arial" w:hAnsi="Arial" w:cs="Arial"/>
          <w:sz w:val="22"/>
          <w:szCs w:val="22"/>
        </w:rPr>
      </w:pPr>
    </w:p>
    <w:p w14:paraId="16943AB9"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F9D8188" w14:textId="77777777" w:rsidR="005B2391" w:rsidRDefault="005B2391" w:rsidP="005B2391">
      <w:pPr>
        <w:pStyle w:val="Odstavecseseznamem"/>
        <w:tabs>
          <w:tab w:val="left" w:pos="2080"/>
        </w:tabs>
        <w:ind w:left="284"/>
        <w:jc w:val="both"/>
        <w:rPr>
          <w:rFonts w:ascii="Arial" w:hAnsi="Arial" w:cs="Arial"/>
          <w:sz w:val="22"/>
          <w:szCs w:val="22"/>
        </w:rPr>
      </w:pPr>
    </w:p>
    <w:p w14:paraId="687F0C54"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6D08EF1E"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ACA54BA" w14:textId="77777777" w:rsidR="005B2391" w:rsidRDefault="005B2391" w:rsidP="005B2391">
      <w:pPr>
        <w:pStyle w:val="Odstavecseseznamem"/>
        <w:tabs>
          <w:tab w:val="left" w:pos="2080"/>
        </w:tabs>
        <w:ind w:left="284"/>
        <w:jc w:val="both"/>
        <w:rPr>
          <w:rFonts w:ascii="Arial" w:hAnsi="Arial" w:cs="Arial"/>
          <w:sz w:val="22"/>
          <w:szCs w:val="22"/>
        </w:rPr>
      </w:pPr>
    </w:p>
    <w:p w14:paraId="0F211CBE"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04586F35"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4FAEF0FC" w14:textId="77777777" w:rsidR="00A463D0" w:rsidRDefault="00A463D0" w:rsidP="00A463D0">
      <w:pPr>
        <w:tabs>
          <w:tab w:val="left" w:pos="2080"/>
        </w:tabs>
        <w:jc w:val="both"/>
        <w:rPr>
          <w:rFonts w:ascii="Arial" w:hAnsi="Arial" w:cs="Arial"/>
          <w:sz w:val="22"/>
          <w:szCs w:val="22"/>
        </w:rPr>
      </w:pPr>
    </w:p>
    <w:p w14:paraId="055FDE40"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9DDE38A" w14:textId="77777777" w:rsidR="00240DC6" w:rsidRPr="00954C1B" w:rsidRDefault="00240DC6" w:rsidP="00954C1B">
      <w:pPr>
        <w:tabs>
          <w:tab w:val="left" w:pos="2080"/>
        </w:tabs>
        <w:jc w:val="both"/>
        <w:rPr>
          <w:rFonts w:ascii="Arial" w:hAnsi="Arial" w:cs="Arial"/>
          <w:sz w:val="22"/>
          <w:szCs w:val="22"/>
        </w:rPr>
      </w:pPr>
    </w:p>
    <w:p w14:paraId="606EF800"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1C2D1429"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086B1B8D" w14:textId="77777777" w:rsidR="00634F59" w:rsidRPr="00634F59" w:rsidRDefault="00634F59" w:rsidP="00634F59">
      <w:pPr>
        <w:tabs>
          <w:tab w:val="left" w:pos="2080"/>
        </w:tabs>
        <w:jc w:val="both"/>
        <w:rPr>
          <w:rFonts w:ascii="Arial" w:hAnsi="Arial" w:cs="Arial"/>
          <w:sz w:val="22"/>
          <w:szCs w:val="22"/>
        </w:rPr>
      </w:pPr>
    </w:p>
    <w:p w14:paraId="100C9B9C"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4EBA69AA" w14:textId="77777777" w:rsidR="009F77B7" w:rsidRDefault="009F77B7" w:rsidP="005B2391">
      <w:pPr>
        <w:pStyle w:val="Odstavecseseznamem"/>
        <w:tabs>
          <w:tab w:val="left" w:pos="2080"/>
        </w:tabs>
        <w:ind w:left="284"/>
        <w:jc w:val="both"/>
        <w:rPr>
          <w:rFonts w:ascii="Arial" w:hAnsi="Arial" w:cs="Arial"/>
          <w:sz w:val="22"/>
          <w:szCs w:val="22"/>
        </w:rPr>
      </w:pPr>
    </w:p>
    <w:p w14:paraId="60748F39"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72A77032" w14:textId="77777777" w:rsidR="005B2391" w:rsidRPr="005B2391" w:rsidRDefault="005B2391" w:rsidP="005B2391">
      <w:pPr>
        <w:pStyle w:val="Odstavecseseznamem"/>
        <w:rPr>
          <w:rFonts w:ascii="Arial" w:hAnsi="Arial" w:cs="Arial"/>
          <w:sz w:val="22"/>
          <w:szCs w:val="22"/>
        </w:rPr>
      </w:pPr>
    </w:p>
    <w:p w14:paraId="1C881CFC"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CCCBBE6"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455143EA"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59A74E4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2731E0A"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15541F1B" w14:textId="77777777" w:rsidR="00F577E2" w:rsidRPr="00FB3579" w:rsidRDefault="00F577E2" w:rsidP="00FB3579">
      <w:pPr>
        <w:pStyle w:val="Odstavec111"/>
        <w:rPr>
          <w:sz w:val="22"/>
          <w:szCs w:val="22"/>
        </w:rPr>
      </w:pPr>
      <w:r w:rsidRPr="00FB3579">
        <w:rPr>
          <w:sz w:val="22"/>
          <w:szCs w:val="22"/>
        </w:rPr>
        <w:lastRenderedPageBreak/>
        <w:t>úplata za plnění dle smlouvy nebude poskytnuta zcela nebo zčásti bezhotovostním převodem na účet vedený poskytovatelem platebních služeb mimo tuzemsko</w:t>
      </w:r>
      <w:r w:rsidR="00FB3579" w:rsidRPr="00FB3579">
        <w:rPr>
          <w:sz w:val="22"/>
          <w:szCs w:val="22"/>
        </w:rPr>
        <w:t>,</w:t>
      </w:r>
    </w:p>
    <w:p w14:paraId="573A0E80" w14:textId="77777777" w:rsidR="00F577E2" w:rsidRPr="00FB3579" w:rsidRDefault="00F577E2" w:rsidP="00FB3579">
      <w:pPr>
        <w:pStyle w:val="Odstavec111"/>
        <w:rPr>
          <w:sz w:val="22"/>
          <w:szCs w:val="22"/>
        </w:rPr>
      </w:pPr>
      <w:r w:rsidRPr="00FB3579">
        <w:rPr>
          <w:sz w:val="22"/>
          <w:szCs w:val="22"/>
        </w:rPr>
        <w:t>nebude nespolehlivým plátcem,</w:t>
      </w:r>
    </w:p>
    <w:p w14:paraId="694B1E1D"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1CF21AB" w14:textId="77777777" w:rsidR="005B2391" w:rsidRPr="00240DC6" w:rsidRDefault="005B2391" w:rsidP="00240DC6">
      <w:pPr>
        <w:rPr>
          <w:rFonts w:ascii="Arial" w:hAnsi="Arial" w:cs="Arial"/>
          <w:sz w:val="22"/>
          <w:szCs w:val="22"/>
        </w:rPr>
      </w:pPr>
    </w:p>
    <w:p w14:paraId="024B5C84"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2028DAB2" w14:textId="77777777" w:rsidR="005B2391" w:rsidRPr="005B2391" w:rsidRDefault="005B2391" w:rsidP="005B2391">
      <w:pPr>
        <w:pStyle w:val="Odstavecseseznamem"/>
        <w:rPr>
          <w:rFonts w:ascii="Arial" w:hAnsi="Arial" w:cs="Arial"/>
          <w:sz w:val="22"/>
          <w:szCs w:val="22"/>
        </w:rPr>
      </w:pPr>
    </w:p>
    <w:p w14:paraId="5A5AA59D" w14:textId="514F6D49" w:rsidR="00A64751" w:rsidRDefault="00DB6F7D" w:rsidP="00A64751">
      <w:pPr>
        <w:pStyle w:val="Odstavecseseznamem"/>
        <w:numPr>
          <w:ilvl w:val="0"/>
          <w:numId w:val="29"/>
        </w:numPr>
        <w:ind w:left="284" w:hanging="284"/>
        <w:jc w:val="both"/>
        <w:rPr>
          <w:rFonts w:ascii="Arial" w:hAnsi="Arial" w:cs="Arial"/>
          <w:sz w:val="22"/>
          <w:szCs w:val="22"/>
        </w:rPr>
      </w:pPr>
      <w:r>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6290711E" w14:textId="77777777" w:rsidR="005B2391" w:rsidRPr="005B2391" w:rsidRDefault="005B2391" w:rsidP="005B2391">
      <w:pPr>
        <w:pStyle w:val="Odstavecseseznamem"/>
        <w:rPr>
          <w:rFonts w:ascii="Arial" w:hAnsi="Arial" w:cs="Arial"/>
          <w:sz w:val="22"/>
          <w:szCs w:val="22"/>
        </w:rPr>
      </w:pPr>
    </w:p>
    <w:p w14:paraId="5A507A1E"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69B227" w14:textId="77777777" w:rsidR="005B2391" w:rsidRPr="00DD209C" w:rsidRDefault="005B2391" w:rsidP="005B2391">
      <w:pPr>
        <w:pStyle w:val="Odstavecseseznamem"/>
        <w:rPr>
          <w:rFonts w:ascii="Arial" w:hAnsi="Arial" w:cs="Arial"/>
          <w:sz w:val="22"/>
          <w:szCs w:val="22"/>
        </w:rPr>
      </w:pPr>
    </w:p>
    <w:p w14:paraId="5DE47987"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1171772" w14:textId="77777777" w:rsidR="004F28CD" w:rsidRPr="004F28CD" w:rsidRDefault="004F28CD" w:rsidP="004F28CD">
      <w:pPr>
        <w:rPr>
          <w:rFonts w:ascii="Arial" w:hAnsi="Arial" w:cs="Arial"/>
          <w:sz w:val="22"/>
          <w:szCs w:val="22"/>
        </w:rPr>
      </w:pPr>
    </w:p>
    <w:p w14:paraId="0DEB3D5E"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149E0788" w14:textId="77777777" w:rsidR="00AA0AD3" w:rsidRPr="00AA0AD3" w:rsidRDefault="00AA0AD3" w:rsidP="00AA0AD3">
      <w:pPr>
        <w:pStyle w:val="Odstavecseseznamem"/>
        <w:rPr>
          <w:rFonts w:ascii="Arial" w:hAnsi="Arial" w:cs="Arial"/>
          <w:color w:val="FF0000"/>
          <w:sz w:val="22"/>
          <w:szCs w:val="22"/>
        </w:rPr>
      </w:pPr>
    </w:p>
    <w:p w14:paraId="0D93B1B8"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761593FE" w14:textId="77777777" w:rsidR="005B2391" w:rsidRPr="005B2391" w:rsidRDefault="005B2391" w:rsidP="005B2391">
      <w:pPr>
        <w:pStyle w:val="Odstavecseseznamem"/>
        <w:rPr>
          <w:rFonts w:ascii="Arial" w:hAnsi="Arial" w:cs="Arial"/>
          <w:sz w:val="22"/>
          <w:szCs w:val="22"/>
        </w:rPr>
      </w:pPr>
    </w:p>
    <w:p w14:paraId="34DB614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5F307B59" w14:textId="77777777" w:rsidR="004F28CD" w:rsidRPr="00A56E39" w:rsidRDefault="004F28CD" w:rsidP="00A56E39">
      <w:pPr>
        <w:rPr>
          <w:rFonts w:ascii="Arial" w:hAnsi="Arial" w:cs="Arial"/>
          <w:sz w:val="22"/>
          <w:szCs w:val="22"/>
        </w:rPr>
      </w:pPr>
    </w:p>
    <w:p w14:paraId="61F8DDE5" w14:textId="4B67547E"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56213A11" w14:textId="77777777" w:rsidR="00DB6F7D" w:rsidRDefault="00DB6F7D" w:rsidP="00D47AC7">
      <w:pPr>
        <w:pStyle w:val="Odstavecseseznamem"/>
        <w:ind w:left="284"/>
        <w:jc w:val="both"/>
        <w:rPr>
          <w:rFonts w:ascii="Arial" w:hAnsi="Arial" w:cs="Arial"/>
          <w:sz w:val="22"/>
          <w:szCs w:val="22"/>
        </w:rPr>
      </w:pPr>
    </w:p>
    <w:p w14:paraId="2BEEC4CF" w14:textId="77777777" w:rsidR="00D47AC7" w:rsidRPr="005B2391" w:rsidRDefault="00D47AC7" w:rsidP="00D47AC7">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r w:rsidRPr="001D0204">
        <w:rPr>
          <w:rFonts w:ascii="Arial" w:hAnsi="Arial" w:cs="Arial"/>
          <w:sz w:val="22"/>
          <w:szCs w:val="22"/>
          <w:highlight w:val="cyan"/>
        </w:rPr>
        <w:t>…(DOPLNÍ KUPUJÍCÍ)…...</w:t>
      </w:r>
      <w:r w:rsidRPr="00CB5650">
        <w:rPr>
          <w:rFonts w:ascii="Arial" w:hAnsi="Arial" w:cs="Arial"/>
          <w:sz w:val="22"/>
          <w:szCs w:val="22"/>
        </w:rPr>
        <w:t xml:space="preserve"> usnesením č. </w:t>
      </w:r>
      <w:r w:rsidRPr="001D0204">
        <w:rPr>
          <w:rFonts w:ascii="Arial" w:hAnsi="Arial" w:cs="Arial"/>
          <w:sz w:val="22"/>
          <w:szCs w:val="22"/>
          <w:highlight w:val="cyan"/>
        </w:rPr>
        <w:t>……(DOPLNÍ KUPUJÍCÍ)…..</w:t>
      </w:r>
    </w:p>
    <w:p w14:paraId="23658EDB" w14:textId="6E43DBF9" w:rsidR="00C761CE" w:rsidRDefault="00C761CE" w:rsidP="007F0725">
      <w:pPr>
        <w:rPr>
          <w:rFonts w:ascii="Arial" w:hAnsi="Arial" w:cs="Arial"/>
          <w:sz w:val="22"/>
          <w:szCs w:val="22"/>
        </w:rPr>
      </w:pPr>
    </w:p>
    <w:p w14:paraId="0A263A48" w14:textId="77777777" w:rsidR="007F0725" w:rsidRPr="007F0725" w:rsidRDefault="00474A9E" w:rsidP="007F0725">
      <w:pPr>
        <w:rPr>
          <w:rFonts w:ascii="Arial" w:hAnsi="Arial" w:cs="Arial"/>
          <w:sz w:val="22"/>
          <w:szCs w:val="22"/>
        </w:rPr>
      </w:pPr>
      <w:bookmarkStart w:id="5"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796A402" w14:textId="77777777" w:rsidR="007F0725" w:rsidRPr="007F0725" w:rsidRDefault="007F0725" w:rsidP="007F0725">
      <w:pPr>
        <w:rPr>
          <w:rFonts w:ascii="Arial" w:hAnsi="Arial" w:cs="Arial"/>
          <w:b/>
          <w:sz w:val="22"/>
          <w:szCs w:val="22"/>
        </w:rPr>
      </w:pPr>
    </w:p>
    <w:p w14:paraId="691EE858"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1C46F7A" w14:textId="77777777" w:rsidR="007F0725" w:rsidRDefault="007F0725" w:rsidP="007F0725">
      <w:pPr>
        <w:rPr>
          <w:rFonts w:ascii="Arial" w:hAnsi="Arial" w:cs="Arial"/>
          <w:sz w:val="22"/>
          <w:szCs w:val="22"/>
        </w:rPr>
      </w:pPr>
    </w:p>
    <w:p w14:paraId="47F590A8" w14:textId="77777777" w:rsidR="007F0725" w:rsidRPr="007F0725" w:rsidRDefault="007F0725" w:rsidP="007F0725">
      <w:pPr>
        <w:rPr>
          <w:rFonts w:ascii="Arial" w:hAnsi="Arial" w:cs="Arial"/>
          <w:sz w:val="22"/>
          <w:szCs w:val="22"/>
        </w:rPr>
      </w:pPr>
    </w:p>
    <w:p w14:paraId="32BB681B"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5A959CF0"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38B287D1"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5"/>
    <w:p w14:paraId="34113498"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131B72A1"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F0941F0"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4133578C"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B349E" w14:textId="77777777" w:rsidR="00CF17AF" w:rsidRDefault="00CF17AF">
      <w:r>
        <w:separator/>
      </w:r>
    </w:p>
  </w:endnote>
  <w:endnote w:type="continuationSeparator" w:id="0">
    <w:p w14:paraId="14BBDA40" w14:textId="77777777" w:rsidR="00CF17AF" w:rsidRDefault="00CF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A750D" w14:textId="77777777" w:rsidR="00E6192E" w:rsidRDefault="00E6192E" w:rsidP="00461955">
    <w:pPr>
      <w:pStyle w:val="Zpat"/>
      <w:jc w:val="center"/>
    </w:pPr>
    <w:r w:rsidRPr="00163831">
      <w:rPr>
        <w:color w:val="333333"/>
        <w:sz w:val="16"/>
        <w:szCs w:val="16"/>
      </w:rPr>
      <w:t>.</w:t>
    </w:r>
  </w:p>
  <w:p w14:paraId="50F95D72" w14:textId="77777777" w:rsidR="00E6192E" w:rsidRDefault="00E6192E" w:rsidP="007C1E04">
    <w:pPr>
      <w:pStyle w:val="Zpat"/>
      <w:jc w:val="center"/>
      <w:rPr>
        <w:rStyle w:val="slostrnky"/>
      </w:rPr>
    </w:pPr>
  </w:p>
  <w:p w14:paraId="0982C3A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F3E45" w14:textId="77777777" w:rsidR="00E6192E" w:rsidRPr="00A569D1" w:rsidRDefault="00E6192E" w:rsidP="00DD3E17">
    <w:pPr>
      <w:pStyle w:val="Zpat"/>
      <w:pBdr>
        <w:bottom w:val="single" w:sz="12" w:space="1" w:color="auto"/>
      </w:pBdr>
      <w:rPr>
        <w:rFonts w:ascii="Palatino Linotype" w:hAnsi="Palatino Linotype"/>
        <w:sz w:val="4"/>
      </w:rPr>
    </w:pPr>
  </w:p>
  <w:p w14:paraId="19F4DD6C"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61DF318E"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1803F" w14:textId="77777777" w:rsidR="00E6192E" w:rsidRDefault="00E6192E" w:rsidP="007C1E04">
    <w:pPr>
      <w:pStyle w:val="Zpat"/>
      <w:jc w:val="center"/>
      <w:rPr>
        <w:rStyle w:val="slostrnky"/>
      </w:rPr>
    </w:pPr>
  </w:p>
  <w:p w14:paraId="29F1B5F9"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D7733" w14:textId="77777777" w:rsidR="00E6192E" w:rsidRDefault="00E6192E" w:rsidP="00461955">
    <w:pPr>
      <w:pStyle w:val="Zpat"/>
      <w:jc w:val="center"/>
      <w:rPr>
        <w:caps/>
        <w:color w:val="333333"/>
        <w:sz w:val="16"/>
        <w:szCs w:val="16"/>
      </w:rPr>
    </w:pPr>
  </w:p>
  <w:p w14:paraId="4C02B911" w14:textId="77777777" w:rsidR="00E6192E" w:rsidRDefault="00E6192E" w:rsidP="007C1E04">
    <w:pPr>
      <w:pStyle w:val="Zpat"/>
      <w:jc w:val="center"/>
      <w:rPr>
        <w:rStyle w:val="slostrnky"/>
      </w:rPr>
    </w:pPr>
  </w:p>
  <w:p w14:paraId="1F829D57"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E2502C">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4F162" w14:textId="77777777" w:rsidR="00CF17AF" w:rsidRDefault="00CF17AF">
      <w:r>
        <w:separator/>
      </w:r>
    </w:p>
  </w:footnote>
  <w:footnote w:type="continuationSeparator" w:id="0">
    <w:p w14:paraId="0E8E3E35" w14:textId="77777777" w:rsidR="00CF17AF" w:rsidRDefault="00CF17AF">
      <w:r>
        <w:continuationSeparator/>
      </w:r>
    </w:p>
  </w:footnote>
  <w:footnote w:id="1">
    <w:p w14:paraId="33E3DF90"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96ED7" w14:textId="77777777" w:rsidR="00E6192E" w:rsidRDefault="00A87E14" w:rsidP="00E6192E">
    <w:pPr>
      <w:pStyle w:val="Zhlav"/>
    </w:pPr>
    <w:r>
      <w:rPr>
        <w:noProof/>
      </w:rPr>
      <w:drawing>
        <wp:inline distT="0" distB="0" distL="0" distR="0" wp14:anchorId="575F18F7" wp14:editId="764D8D66">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198E05C6"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D144B"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183681CF">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6E9529E8"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6B758C8F"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179E3DB7" w14:textId="77777777" w:rsidR="00E6192E" w:rsidRDefault="00E6192E" w:rsidP="000136B2">
                <w:pPr>
                  <w:rPr>
                    <w:sz w:val="13"/>
                  </w:rPr>
                </w:pPr>
              </w:p>
              <w:p w14:paraId="2CB26162"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524EC684"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33228E98"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4FC5327D" w14:textId="77777777" w:rsidR="00E6192E" w:rsidRDefault="00E6192E" w:rsidP="000136B2">
                <w:pPr>
                  <w:pStyle w:val="Zkladntext2"/>
                  <w:tabs>
                    <w:tab w:val="left" w:pos="1843"/>
                  </w:tabs>
                  <w:rPr>
                    <w:rFonts w:ascii="Arial" w:hAnsi="Arial"/>
                    <w:b/>
                    <w:sz w:val="12"/>
                  </w:rPr>
                </w:pPr>
              </w:p>
              <w:p w14:paraId="5B2EB402"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29BC9F53"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7E1EB07F" wp14:editId="7A65F138">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903BC5" w14:textId="77777777" w:rsidR="00E6192E" w:rsidRDefault="00E6192E">
    <w:pPr>
      <w:pStyle w:val="Zhlav"/>
    </w:pPr>
  </w:p>
  <w:p w14:paraId="2C51A2B9"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636522054">
    <w:abstractNumId w:val="1"/>
  </w:num>
  <w:num w:numId="2" w16cid:durableId="41369931">
    <w:abstractNumId w:val="2"/>
  </w:num>
  <w:num w:numId="3" w16cid:durableId="9489698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3195655">
    <w:abstractNumId w:val="26"/>
  </w:num>
  <w:num w:numId="5" w16cid:durableId="1024211426">
    <w:abstractNumId w:val="33"/>
  </w:num>
  <w:num w:numId="6" w16cid:durableId="108284080">
    <w:abstractNumId w:val="38"/>
  </w:num>
  <w:num w:numId="7" w16cid:durableId="440878628">
    <w:abstractNumId w:val="8"/>
  </w:num>
  <w:num w:numId="8" w16cid:durableId="689140834">
    <w:abstractNumId w:val="7"/>
  </w:num>
  <w:num w:numId="9" w16cid:durableId="1116830571">
    <w:abstractNumId w:val="23"/>
  </w:num>
  <w:num w:numId="10" w16cid:durableId="1370565689">
    <w:abstractNumId w:val="22"/>
  </w:num>
  <w:num w:numId="11" w16cid:durableId="827403756">
    <w:abstractNumId w:val="34"/>
  </w:num>
  <w:num w:numId="12" w16cid:durableId="920336917">
    <w:abstractNumId w:val="5"/>
  </w:num>
  <w:num w:numId="13" w16cid:durableId="983049041">
    <w:abstractNumId w:val="9"/>
  </w:num>
  <w:num w:numId="14" w16cid:durableId="1497958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1380572">
    <w:abstractNumId w:val="15"/>
  </w:num>
  <w:num w:numId="16" w16cid:durableId="721517197">
    <w:abstractNumId w:val="28"/>
  </w:num>
  <w:num w:numId="17" w16cid:durableId="659499243">
    <w:abstractNumId w:val="4"/>
  </w:num>
  <w:num w:numId="18" w16cid:durableId="1761680388">
    <w:abstractNumId w:val="14"/>
  </w:num>
  <w:num w:numId="19" w16cid:durableId="21384041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2093003">
    <w:abstractNumId w:val="29"/>
  </w:num>
  <w:num w:numId="21" w16cid:durableId="1063984715">
    <w:abstractNumId w:val="16"/>
  </w:num>
  <w:num w:numId="22" w16cid:durableId="339048874">
    <w:abstractNumId w:val="21"/>
  </w:num>
  <w:num w:numId="23" w16cid:durableId="2053772357">
    <w:abstractNumId w:val="30"/>
  </w:num>
  <w:num w:numId="24" w16cid:durableId="1333946775">
    <w:abstractNumId w:val="36"/>
  </w:num>
  <w:num w:numId="25" w16cid:durableId="1315724771">
    <w:abstractNumId w:val="17"/>
  </w:num>
  <w:num w:numId="26" w16cid:durableId="1181775368">
    <w:abstractNumId w:val="35"/>
  </w:num>
  <w:num w:numId="27" w16cid:durableId="48312031">
    <w:abstractNumId w:val="6"/>
  </w:num>
  <w:num w:numId="28" w16cid:durableId="413210778">
    <w:abstractNumId w:val="11"/>
  </w:num>
  <w:num w:numId="29" w16cid:durableId="1100759479">
    <w:abstractNumId w:val="19"/>
  </w:num>
  <w:num w:numId="30" w16cid:durableId="793601511">
    <w:abstractNumId w:val="18"/>
  </w:num>
  <w:num w:numId="31" w16cid:durableId="227496342">
    <w:abstractNumId w:val="24"/>
  </w:num>
  <w:num w:numId="32" w16cid:durableId="1654865967">
    <w:abstractNumId w:val="31"/>
  </w:num>
  <w:num w:numId="33" w16cid:durableId="1238250295">
    <w:abstractNumId w:val="10"/>
  </w:num>
  <w:num w:numId="34" w16cid:durableId="734085810">
    <w:abstractNumId w:val="3"/>
  </w:num>
  <w:num w:numId="35" w16cid:durableId="1851021059">
    <w:abstractNumId w:val="37"/>
  </w:num>
  <w:num w:numId="36" w16cid:durableId="185287926">
    <w:abstractNumId w:val="12"/>
  </w:num>
  <w:num w:numId="37" w16cid:durableId="506332246">
    <w:abstractNumId w:val="25"/>
  </w:num>
  <w:num w:numId="38" w16cid:durableId="7116112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83232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777234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0EC4"/>
    <w:rsid w:val="000B15C3"/>
    <w:rsid w:val="000B2A9E"/>
    <w:rsid w:val="000B4370"/>
    <w:rsid w:val="000B488A"/>
    <w:rsid w:val="000B4E80"/>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1879"/>
    <w:rsid w:val="001C62C0"/>
    <w:rsid w:val="001C643B"/>
    <w:rsid w:val="001C67E7"/>
    <w:rsid w:val="001C68E4"/>
    <w:rsid w:val="001C73CD"/>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DDC"/>
    <w:rsid w:val="0028666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566B"/>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5C3D"/>
    <w:rsid w:val="004410A5"/>
    <w:rsid w:val="00441D51"/>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225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31F91"/>
    <w:rsid w:val="00533602"/>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2B4F"/>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431F"/>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40C1"/>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2E32"/>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3F58"/>
    <w:rsid w:val="00965E14"/>
    <w:rsid w:val="00966DCA"/>
    <w:rsid w:val="00967C73"/>
    <w:rsid w:val="00971604"/>
    <w:rsid w:val="009779FF"/>
    <w:rsid w:val="00980023"/>
    <w:rsid w:val="00980A3B"/>
    <w:rsid w:val="00980BBC"/>
    <w:rsid w:val="0098304A"/>
    <w:rsid w:val="00991842"/>
    <w:rsid w:val="009925AD"/>
    <w:rsid w:val="009938A0"/>
    <w:rsid w:val="00996156"/>
    <w:rsid w:val="0099788E"/>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6D52"/>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CB2"/>
    <w:rsid w:val="00CD284B"/>
    <w:rsid w:val="00CD47FC"/>
    <w:rsid w:val="00CE3A03"/>
    <w:rsid w:val="00CF17AF"/>
    <w:rsid w:val="00CF32D9"/>
    <w:rsid w:val="00CF60BE"/>
    <w:rsid w:val="00CF67B3"/>
    <w:rsid w:val="00D012A5"/>
    <w:rsid w:val="00D06085"/>
    <w:rsid w:val="00D07E4C"/>
    <w:rsid w:val="00D1180B"/>
    <w:rsid w:val="00D12DA8"/>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47AC7"/>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2609"/>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6F7D"/>
    <w:rsid w:val="00DB73B7"/>
    <w:rsid w:val="00DC007A"/>
    <w:rsid w:val="00DC5F91"/>
    <w:rsid w:val="00DC6E43"/>
    <w:rsid w:val="00DC7729"/>
    <w:rsid w:val="00DD209C"/>
    <w:rsid w:val="00DD3E17"/>
    <w:rsid w:val="00DE57A4"/>
    <w:rsid w:val="00DF0F86"/>
    <w:rsid w:val="00DF2308"/>
    <w:rsid w:val="00DF260A"/>
    <w:rsid w:val="00E0148A"/>
    <w:rsid w:val="00E02F71"/>
    <w:rsid w:val="00E03469"/>
    <w:rsid w:val="00E044BB"/>
    <w:rsid w:val="00E079D1"/>
    <w:rsid w:val="00E07ABA"/>
    <w:rsid w:val="00E120DB"/>
    <w:rsid w:val="00E244AB"/>
    <w:rsid w:val="00E24988"/>
    <w:rsid w:val="00E24E6F"/>
    <w:rsid w:val="00E2502C"/>
    <w:rsid w:val="00E26D9E"/>
    <w:rsid w:val="00E2736A"/>
    <w:rsid w:val="00E276AA"/>
    <w:rsid w:val="00E279DF"/>
    <w:rsid w:val="00E30A23"/>
    <w:rsid w:val="00E33570"/>
    <w:rsid w:val="00E336D1"/>
    <w:rsid w:val="00E34259"/>
    <w:rsid w:val="00E36EDD"/>
    <w:rsid w:val="00E417C6"/>
    <w:rsid w:val="00E46A56"/>
    <w:rsid w:val="00E47E0E"/>
    <w:rsid w:val="00E521EB"/>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0274"/>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0131B"/>
    <w:rsid w:val="00F11AF3"/>
    <w:rsid w:val="00F1792C"/>
    <w:rsid w:val="00F2190B"/>
    <w:rsid w:val="00F23A20"/>
    <w:rsid w:val="00F351AF"/>
    <w:rsid w:val="00F35E8D"/>
    <w:rsid w:val="00F419A1"/>
    <w:rsid w:val="00F42172"/>
    <w:rsid w:val="00F4727E"/>
    <w:rsid w:val="00F54D4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E413D"/>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AACF49"/>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5E431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AECF5-623E-443B-A3C9-4F5CE9BA8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14</Pages>
  <Words>4972</Words>
  <Characters>29340</Characters>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2026-01-08T13:12:00Z</dcterms:modified>
</cp:coreProperties>
</file>